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2194078" w14:textId="77777777" w:rsidR="000355F5" w:rsidRPr="00CD2E98" w:rsidRDefault="00A57AA0" w:rsidP="002729A1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OLE_LINK2"/>
      <w:bookmarkStart w:id="1" w:name="OLE_LINK3"/>
      <w:bookmarkStart w:id="2" w:name="OLE_LINK1"/>
      <w:r w:rsidRPr="00CD2E98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6C9ED59" wp14:editId="4BA346B3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AEFD2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CD2E98">
        <w:rPr>
          <w:rFonts w:ascii="Century" w:hAnsi="Century"/>
          <w:sz w:val="32"/>
          <w:szCs w:val="32"/>
          <w:lang w:val="uk-UA"/>
        </w:rPr>
        <w:t>УКРАЇНА</w:t>
      </w:r>
    </w:p>
    <w:p w14:paraId="2D5F15EB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CD2E9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33D8AEEA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6BA2416" w14:textId="678A8B5F" w:rsidR="00032187" w:rsidRPr="006F66D2" w:rsidRDefault="00F55969" w:rsidP="006F66D2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35 </w:t>
      </w:r>
      <w:r w:rsidR="002729A1" w:rsidRPr="004D3FDD">
        <w:rPr>
          <w:rFonts w:ascii="Century" w:hAnsi="Century"/>
          <w:bCs/>
          <w:sz w:val="28"/>
          <w:szCs w:val="28"/>
          <w:lang w:val="uk-UA"/>
        </w:rPr>
        <w:t xml:space="preserve">СЕСІЯ  </w:t>
      </w:r>
      <w:r w:rsidR="00AB05F4" w:rsidRPr="004D3FDD">
        <w:rPr>
          <w:rFonts w:ascii="Century" w:hAnsi="Century"/>
          <w:bCs/>
          <w:sz w:val="28"/>
          <w:szCs w:val="28"/>
          <w:lang w:val="uk-UA"/>
        </w:rPr>
        <w:t>ВО</w:t>
      </w:r>
      <w:r w:rsidR="002729A1" w:rsidRPr="004D3FDD">
        <w:rPr>
          <w:rFonts w:ascii="Century" w:hAnsi="Century"/>
          <w:bCs/>
          <w:sz w:val="28"/>
          <w:szCs w:val="28"/>
          <w:lang w:val="uk-UA"/>
        </w:rPr>
        <w:t>СЬОМОГО  СКЛИКАННЯ</w:t>
      </w:r>
    </w:p>
    <w:p w14:paraId="7E071DBB" w14:textId="2FDD37DB" w:rsidR="002729A1" w:rsidRPr="00E45749" w:rsidRDefault="00AB05F4" w:rsidP="002729A1">
      <w:pPr>
        <w:jc w:val="center"/>
        <w:rPr>
          <w:rFonts w:ascii="Century" w:hAnsi="Century"/>
          <w:b/>
          <w:sz w:val="32"/>
          <w:szCs w:val="32"/>
        </w:rPr>
      </w:pPr>
      <w:r w:rsidRPr="00E45749">
        <w:rPr>
          <w:rFonts w:ascii="Century" w:hAnsi="Century"/>
          <w:bCs/>
          <w:sz w:val="32"/>
          <w:szCs w:val="32"/>
          <w:lang w:val="uk-UA"/>
        </w:rPr>
        <w:t>РІШЕННЯ</w:t>
      </w:r>
      <w:r w:rsidRPr="00E45749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A57AA0" w:rsidRPr="00E45749">
        <w:rPr>
          <w:rFonts w:ascii="Century" w:hAnsi="Century"/>
          <w:b/>
          <w:sz w:val="32"/>
          <w:szCs w:val="32"/>
          <w:lang w:val="uk-UA"/>
        </w:rPr>
        <w:t>№</w:t>
      </w:r>
      <w:r w:rsidR="00E45749" w:rsidRPr="00E45749">
        <w:rPr>
          <w:rFonts w:ascii="Century" w:hAnsi="Century"/>
          <w:b/>
          <w:sz w:val="32"/>
          <w:szCs w:val="32"/>
          <w:lang w:val="uk-UA"/>
        </w:rPr>
        <w:t xml:space="preserve"> 23/35-6343</w:t>
      </w:r>
    </w:p>
    <w:p w14:paraId="720C828C" w14:textId="170CB231" w:rsidR="002729A1" w:rsidRPr="00CD2E98" w:rsidRDefault="00F55969" w:rsidP="00370C5C">
      <w:pPr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21 вересня </w:t>
      </w:r>
      <w:r w:rsidR="00B22E1E">
        <w:rPr>
          <w:rFonts w:ascii="Century" w:hAnsi="Century"/>
          <w:sz w:val="28"/>
          <w:szCs w:val="28"/>
          <w:lang w:val="uk-UA"/>
        </w:rPr>
        <w:t xml:space="preserve"> </w:t>
      </w:r>
      <w:r w:rsidR="002729A1" w:rsidRPr="00CD2E98">
        <w:rPr>
          <w:rFonts w:ascii="Century" w:hAnsi="Century"/>
          <w:sz w:val="28"/>
          <w:szCs w:val="28"/>
          <w:lang w:val="uk-UA"/>
        </w:rPr>
        <w:t>20</w:t>
      </w:r>
      <w:r w:rsidR="00AB05F4" w:rsidRPr="00CD2E98">
        <w:rPr>
          <w:rFonts w:ascii="Century" w:hAnsi="Century"/>
          <w:sz w:val="28"/>
          <w:szCs w:val="28"/>
          <w:lang w:val="uk-UA"/>
        </w:rPr>
        <w:t>2</w:t>
      </w:r>
      <w:r w:rsidR="008134FA">
        <w:rPr>
          <w:rFonts w:ascii="Century" w:hAnsi="Century"/>
          <w:sz w:val="28"/>
          <w:szCs w:val="28"/>
          <w:lang w:val="uk-UA"/>
        </w:rPr>
        <w:t>3</w:t>
      </w:r>
      <w:r w:rsidR="002729A1" w:rsidRPr="00CD2E98">
        <w:rPr>
          <w:rFonts w:ascii="Century" w:hAnsi="Century"/>
          <w:sz w:val="28"/>
          <w:szCs w:val="28"/>
          <w:lang w:val="uk-UA"/>
        </w:rPr>
        <w:t xml:space="preserve"> року</w:t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                                </w:t>
      </w:r>
      <w:r w:rsidR="004D3FDD">
        <w:rPr>
          <w:rFonts w:ascii="Century" w:hAnsi="Century"/>
          <w:sz w:val="28"/>
          <w:szCs w:val="28"/>
          <w:lang w:val="uk-UA"/>
        </w:rPr>
        <w:t xml:space="preserve">    </w:t>
      </w:r>
      <w:r w:rsidR="000C3000" w:rsidRPr="00CD2E98">
        <w:rPr>
          <w:rFonts w:ascii="Century" w:hAnsi="Century"/>
          <w:sz w:val="28"/>
          <w:szCs w:val="28"/>
          <w:lang w:val="uk-UA"/>
        </w:rPr>
        <w:t>м.</w:t>
      </w:r>
      <w:r w:rsidR="004D3FDD">
        <w:rPr>
          <w:rFonts w:ascii="Century" w:hAnsi="Century"/>
          <w:sz w:val="28"/>
          <w:szCs w:val="28"/>
          <w:lang w:val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/>
        </w:rPr>
        <w:t>Городок</w:t>
      </w:r>
    </w:p>
    <w:p w14:paraId="64F91930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434828AB" w14:textId="29B4F354" w:rsidR="00032187" w:rsidRPr="00CD2E98" w:rsidRDefault="00032187" w:rsidP="00C856EB">
      <w:pPr>
        <w:ind w:right="140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Про </w:t>
      </w:r>
      <w:r w:rsidR="00916E07">
        <w:rPr>
          <w:rFonts w:ascii="Century" w:hAnsi="Century"/>
          <w:b/>
          <w:sz w:val="28"/>
          <w:szCs w:val="28"/>
          <w:lang w:val="uk-UA"/>
        </w:rPr>
        <w:t xml:space="preserve">внесення змін до 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«Програми  утримання та ремонту автомобільних доріг  загального  користування державного </w:t>
      </w:r>
      <w:r w:rsidR="00A02792">
        <w:rPr>
          <w:rFonts w:ascii="Century" w:hAnsi="Century"/>
          <w:b/>
          <w:sz w:val="28"/>
          <w:szCs w:val="28"/>
          <w:lang w:val="uk-UA"/>
        </w:rPr>
        <w:t xml:space="preserve">та місцевого </w:t>
      </w:r>
      <w:r w:rsidRPr="00CD2E98">
        <w:rPr>
          <w:rFonts w:ascii="Century" w:hAnsi="Century"/>
          <w:b/>
          <w:sz w:val="28"/>
          <w:szCs w:val="28"/>
          <w:lang w:val="uk-UA"/>
        </w:rPr>
        <w:t>значення Львівської області на території Городоцької міської ради на 202</w:t>
      </w:r>
      <w:r w:rsidR="00251817">
        <w:rPr>
          <w:rFonts w:ascii="Century" w:hAnsi="Century"/>
          <w:b/>
          <w:sz w:val="28"/>
          <w:szCs w:val="28"/>
          <w:lang w:val="uk-UA"/>
        </w:rPr>
        <w:t>3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  <w:r w:rsidR="00AE2E51">
        <w:rPr>
          <w:rFonts w:ascii="Century" w:hAnsi="Century"/>
          <w:b/>
          <w:sz w:val="28"/>
          <w:szCs w:val="28"/>
          <w:lang w:val="uk-UA"/>
        </w:rPr>
        <w:t>"</w:t>
      </w:r>
    </w:p>
    <w:p w14:paraId="424D06FB" w14:textId="77777777" w:rsidR="002729A1" w:rsidRPr="00CD2E98" w:rsidRDefault="002729A1" w:rsidP="002729A1">
      <w:pPr>
        <w:autoSpaceDE w:val="0"/>
        <w:autoSpaceDN w:val="0"/>
        <w:spacing w:line="288" w:lineRule="auto"/>
        <w:jc w:val="center"/>
        <w:rPr>
          <w:rFonts w:ascii="Century" w:hAnsi="Century"/>
          <w:sz w:val="28"/>
          <w:szCs w:val="28"/>
          <w:lang w:val="uk-UA"/>
        </w:rPr>
      </w:pPr>
    </w:p>
    <w:bookmarkEnd w:id="0"/>
    <w:bookmarkEnd w:id="1"/>
    <w:bookmarkEnd w:id="2"/>
    <w:p w14:paraId="2011A360" w14:textId="362CDBF0" w:rsidR="008A02FB" w:rsidRDefault="00F115D3" w:rsidP="00032187">
      <w:pPr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/>
        </w:rPr>
        <w:t>Заслухавши та обговоривши</w:t>
      </w:r>
      <w:r w:rsidR="00916E07">
        <w:rPr>
          <w:rFonts w:ascii="Century" w:hAnsi="Century"/>
          <w:sz w:val="28"/>
          <w:szCs w:val="28"/>
          <w:lang w:val="uk-UA"/>
        </w:rPr>
        <w:t xml:space="preserve"> зміни до </w:t>
      </w:r>
      <w:r w:rsidRPr="00CD2E98">
        <w:rPr>
          <w:rFonts w:ascii="Century" w:hAnsi="Century"/>
          <w:sz w:val="28"/>
          <w:szCs w:val="28"/>
          <w:lang w:val="uk-UA"/>
        </w:rPr>
        <w:t xml:space="preserve"> «Програм</w:t>
      </w:r>
      <w:r w:rsidR="00916E07">
        <w:rPr>
          <w:rFonts w:ascii="Century" w:hAnsi="Century"/>
          <w:sz w:val="28"/>
          <w:szCs w:val="28"/>
          <w:lang w:val="uk-UA"/>
        </w:rPr>
        <w:t>и</w:t>
      </w:r>
      <w:r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BC7FAE" w:rsidRPr="00CD2E98">
        <w:rPr>
          <w:rFonts w:ascii="Century" w:hAnsi="Century"/>
          <w:sz w:val="28"/>
          <w:szCs w:val="28"/>
          <w:lang w:val="uk-UA"/>
        </w:rPr>
        <w:t xml:space="preserve">утримання та ремонту </w:t>
      </w:r>
      <w:r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  загального  користування </w:t>
      </w:r>
      <w:r w:rsidR="00B74205" w:rsidRPr="00CD2E98">
        <w:rPr>
          <w:rFonts w:ascii="Century" w:hAnsi="Century"/>
          <w:sz w:val="28"/>
          <w:szCs w:val="28"/>
          <w:lang w:val="uk-UA"/>
        </w:rPr>
        <w:t>державного</w:t>
      </w:r>
      <w:r w:rsidR="00A02792">
        <w:rPr>
          <w:rFonts w:ascii="Century" w:hAnsi="Century"/>
          <w:sz w:val="28"/>
          <w:szCs w:val="28"/>
          <w:lang w:val="uk-UA"/>
        </w:rPr>
        <w:t xml:space="preserve"> та місцевого значення</w:t>
      </w:r>
      <w:r w:rsidR="003A6CA5">
        <w:rPr>
          <w:rFonts w:ascii="Century" w:hAnsi="Century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</w:t>
      </w:r>
      <w:r w:rsidR="008134FA">
        <w:rPr>
          <w:rFonts w:ascii="Century" w:hAnsi="Century"/>
          <w:sz w:val="28"/>
          <w:szCs w:val="28"/>
          <w:lang w:val="uk-UA"/>
        </w:rPr>
        <w:t>3</w:t>
      </w:r>
      <w:r w:rsidRPr="00CD2E98">
        <w:rPr>
          <w:rFonts w:ascii="Century" w:hAnsi="Century"/>
          <w:sz w:val="28"/>
          <w:szCs w:val="28"/>
          <w:lang w:val="uk-UA"/>
        </w:rPr>
        <w:t xml:space="preserve"> рік»</w:t>
      </w:r>
      <w:r w:rsidR="000C3000" w:rsidRPr="00CD2E98">
        <w:rPr>
          <w:rFonts w:ascii="Century" w:hAnsi="Century"/>
          <w:sz w:val="28"/>
          <w:szCs w:val="28"/>
          <w:lang w:val="uk-UA"/>
        </w:rPr>
        <w:t xml:space="preserve">, </w:t>
      </w:r>
      <w:r w:rsidR="000C3000" w:rsidRPr="00CD2E98">
        <w:rPr>
          <w:rFonts w:ascii="Century" w:hAnsi="Century"/>
          <w:spacing w:val="-1"/>
          <w:sz w:val="28"/>
          <w:szCs w:val="28"/>
          <w:lang w:val="uk-UA"/>
        </w:rPr>
        <w:t xml:space="preserve">відповідно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до пункту 22 ст.26, 30 Закону України 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>"Про міс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 xml:space="preserve">цеве самоврядування в Україні",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Законами України 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>"</w:t>
      </w:r>
      <w:r w:rsidR="009B1AF2" w:rsidRPr="00CD2E98">
        <w:rPr>
          <w:rFonts w:ascii="Century" w:hAnsi="Century"/>
          <w:sz w:val="28"/>
          <w:szCs w:val="28"/>
          <w:lang w:val="uk-UA"/>
        </w:rPr>
        <w:t>Про автомобільні дороги", "Про дорожній рух", "Про автомобільний транспорт", "</w:t>
      </w:r>
      <w:r w:rsidR="009B1AF2" w:rsidRPr="00CD2E98">
        <w:rPr>
          <w:rStyle w:val="rvts23"/>
          <w:rFonts w:ascii="Century" w:hAnsi="Century"/>
          <w:sz w:val="28"/>
          <w:szCs w:val="28"/>
          <w:lang w:val="uk-UA"/>
        </w:rPr>
        <w:t>Про джерела фінансування дорожнього господарства України</w:t>
      </w:r>
      <w:r w:rsidR="009B1AF2" w:rsidRPr="00CD2E98">
        <w:rPr>
          <w:rFonts w:ascii="Century" w:hAnsi="Century"/>
          <w:sz w:val="28"/>
          <w:szCs w:val="28"/>
          <w:lang w:val="uk-UA"/>
        </w:rPr>
        <w:t xml:space="preserve">", </w:t>
      </w:r>
      <w:r w:rsidR="00370C5C" w:rsidRPr="00CD2E98">
        <w:rPr>
          <w:rFonts w:ascii="Century" w:hAnsi="Century"/>
          <w:sz w:val="28"/>
          <w:szCs w:val="28"/>
          <w:lang w:val="uk-UA"/>
        </w:rPr>
        <w:t>враховуючи пропозиції</w:t>
      </w:r>
      <w:r w:rsidR="003A6CA5">
        <w:rPr>
          <w:rFonts w:ascii="Century" w:hAnsi="Century"/>
          <w:sz w:val="28"/>
          <w:szCs w:val="28"/>
          <w:lang w:val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 w:eastAsia="uk-UA"/>
        </w:rPr>
        <w:t xml:space="preserve">депутатських 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комісій</w:t>
      </w:r>
      <w:r w:rsidR="00511173" w:rsidRPr="00CD2E98">
        <w:rPr>
          <w:rFonts w:ascii="Century" w:hAnsi="Century"/>
          <w:sz w:val="28"/>
          <w:szCs w:val="28"/>
          <w:lang w:val="uk-UA" w:eastAsia="uk-UA"/>
        </w:rPr>
        <w:t xml:space="preserve"> з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 питань ЖКГ, дорожньої інфраструктури, енергетики, підприємства  з питань бюджету, соціально-економічного розвитку, ком</w:t>
      </w:r>
      <w:r w:rsidR="00A60DAE" w:rsidRPr="00CD2E98">
        <w:rPr>
          <w:rFonts w:ascii="Century" w:hAnsi="Century"/>
          <w:sz w:val="28"/>
          <w:szCs w:val="28"/>
          <w:lang w:val="uk-UA" w:eastAsia="uk-UA"/>
        </w:rPr>
        <w:t>унального майна і приватизації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 xml:space="preserve">, </w:t>
      </w:r>
      <w:r w:rsidR="000D1724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міська рада</w:t>
      </w:r>
    </w:p>
    <w:p w14:paraId="5FB56BB2" w14:textId="77777777" w:rsidR="00791EAE" w:rsidRPr="009926AD" w:rsidRDefault="00791EAE" w:rsidP="00032187">
      <w:pPr>
        <w:ind w:firstLine="709"/>
        <w:jc w:val="both"/>
        <w:rPr>
          <w:rFonts w:ascii="Century" w:hAnsi="Century"/>
          <w:sz w:val="16"/>
          <w:szCs w:val="16"/>
          <w:lang w:val="uk-UA"/>
        </w:rPr>
      </w:pPr>
    </w:p>
    <w:p w14:paraId="4DF172FD" w14:textId="77777777" w:rsidR="008A02FB" w:rsidRDefault="008A02FB" w:rsidP="000D1724">
      <w:pPr>
        <w:suppressAutoHyphens w:val="0"/>
        <w:rPr>
          <w:rFonts w:ascii="Century" w:hAnsi="Century"/>
          <w:b/>
          <w:sz w:val="28"/>
          <w:szCs w:val="28"/>
          <w:lang w:val="uk-UA" w:eastAsia="uk-UA"/>
        </w:rPr>
      </w:pPr>
      <w:r w:rsidRPr="00CD2E98">
        <w:rPr>
          <w:rFonts w:ascii="Century" w:hAnsi="Century"/>
          <w:b/>
          <w:sz w:val="28"/>
          <w:szCs w:val="28"/>
          <w:lang w:val="uk-UA" w:eastAsia="uk-UA"/>
        </w:rPr>
        <w:t>В</w:t>
      </w:r>
      <w:r w:rsidR="00791EAE">
        <w:rPr>
          <w:rFonts w:ascii="Century" w:hAnsi="Century"/>
          <w:b/>
          <w:sz w:val="28"/>
          <w:szCs w:val="28"/>
          <w:lang w:val="uk-UA" w:eastAsia="uk-UA"/>
        </w:rPr>
        <w:t>ИРІШИЛА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:</w:t>
      </w:r>
    </w:p>
    <w:p w14:paraId="59EE6231" w14:textId="77777777" w:rsidR="009926AD" w:rsidRPr="009926AD" w:rsidRDefault="009926AD" w:rsidP="000D1724">
      <w:pPr>
        <w:suppressAutoHyphens w:val="0"/>
        <w:rPr>
          <w:rFonts w:ascii="Century" w:hAnsi="Century"/>
          <w:b/>
          <w:sz w:val="16"/>
          <w:szCs w:val="16"/>
          <w:lang w:val="uk-UA" w:eastAsia="uk-UA"/>
        </w:rPr>
      </w:pPr>
    </w:p>
    <w:p w14:paraId="42D54042" w14:textId="6294BB52" w:rsidR="000C3000" w:rsidRPr="00CD2E98" w:rsidRDefault="000C3000" w:rsidP="003A6CA5">
      <w:pPr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 w:eastAsia="uk-UA"/>
        </w:rPr>
        <w:t>1.</w:t>
      </w:r>
      <w:r w:rsidR="00916E07">
        <w:rPr>
          <w:rFonts w:ascii="Century" w:hAnsi="Century"/>
          <w:sz w:val="28"/>
          <w:szCs w:val="28"/>
          <w:lang w:val="uk-UA" w:eastAsia="uk-UA"/>
        </w:rPr>
        <w:t xml:space="preserve">Внести зміни до 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 «Програм</w:t>
      </w:r>
      <w:r w:rsidR="00916E07">
        <w:rPr>
          <w:rFonts w:ascii="Century" w:hAnsi="Century"/>
          <w:sz w:val="28"/>
          <w:szCs w:val="28"/>
          <w:lang w:val="uk-UA" w:eastAsia="uk-UA"/>
        </w:rPr>
        <w:t>и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EF41D0" w:rsidRPr="00CD2E98">
        <w:rPr>
          <w:rFonts w:ascii="Century" w:hAnsi="Century"/>
          <w:sz w:val="28"/>
          <w:szCs w:val="28"/>
          <w:lang w:val="uk-UA"/>
        </w:rPr>
        <w:t xml:space="preserve">утримання та ремонту </w:t>
      </w:r>
      <w:r w:rsidR="004C768F"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загального  користування</w:t>
      </w:r>
      <w:r w:rsidR="00916E07">
        <w:rPr>
          <w:rFonts w:ascii="Century" w:hAnsi="Century"/>
          <w:sz w:val="28"/>
          <w:szCs w:val="28"/>
          <w:lang w:val="uk-UA"/>
        </w:rPr>
        <w:t xml:space="preserve"> </w:t>
      </w:r>
      <w:r w:rsidR="00B74205" w:rsidRPr="00CD2E98">
        <w:rPr>
          <w:rFonts w:ascii="Century" w:hAnsi="Century"/>
          <w:sz w:val="28"/>
          <w:szCs w:val="28"/>
          <w:lang w:val="uk-UA"/>
        </w:rPr>
        <w:t xml:space="preserve">державного </w:t>
      </w:r>
      <w:r w:rsidR="00A02792">
        <w:rPr>
          <w:rFonts w:ascii="Century" w:hAnsi="Century"/>
          <w:sz w:val="28"/>
          <w:szCs w:val="28"/>
          <w:lang w:val="uk-UA"/>
        </w:rPr>
        <w:t>та місцевого</w:t>
      </w:r>
      <w:r w:rsidR="00770216">
        <w:rPr>
          <w:rFonts w:ascii="Century" w:hAnsi="Century"/>
          <w:sz w:val="28"/>
          <w:szCs w:val="28"/>
          <w:lang w:val="uk-UA"/>
        </w:rPr>
        <w:t xml:space="preserve"> значення </w:t>
      </w:r>
      <w:r w:rsidR="00F115D3"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</w:t>
      </w:r>
      <w:r w:rsidR="008134FA">
        <w:rPr>
          <w:rFonts w:ascii="Century" w:hAnsi="Century"/>
          <w:sz w:val="28"/>
          <w:szCs w:val="28"/>
          <w:lang w:val="uk-UA"/>
        </w:rPr>
        <w:t>3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рік</w:t>
      </w:r>
      <w:r w:rsidR="00B74205" w:rsidRPr="00CD2E98">
        <w:rPr>
          <w:rFonts w:ascii="Century" w:hAnsi="Century"/>
          <w:sz w:val="28"/>
          <w:szCs w:val="28"/>
          <w:lang w:val="uk-UA"/>
        </w:rPr>
        <w:t>»</w:t>
      </w:r>
      <w:r w:rsidR="003A6CA5">
        <w:rPr>
          <w:rFonts w:ascii="Century" w:hAnsi="Century"/>
          <w:sz w:val="28"/>
          <w:szCs w:val="28"/>
          <w:lang w:val="uk-UA"/>
        </w:rPr>
        <w:t xml:space="preserve">, </w:t>
      </w:r>
      <w:r w:rsidR="00916E07">
        <w:rPr>
          <w:rFonts w:ascii="Century" w:hAnsi="Century"/>
          <w:sz w:val="28"/>
          <w:szCs w:val="28"/>
          <w:lang w:val="uk-UA"/>
        </w:rPr>
        <w:t xml:space="preserve"> </w:t>
      </w:r>
      <w:r w:rsidR="00604F6F" w:rsidRPr="00CD2E98">
        <w:rPr>
          <w:rFonts w:ascii="Century" w:hAnsi="Century"/>
          <w:sz w:val="28"/>
          <w:szCs w:val="28"/>
          <w:lang w:val="uk-UA" w:eastAsia="ru-RU"/>
        </w:rPr>
        <w:t>з</w:t>
      </w:r>
      <w:r w:rsidR="00F115D3" w:rsidRPr="00CD2E98">
        <w:rPr>
          <w:rFonts w:ascii="Century" w:hAnsi="Century"/>
          <w:sz w:val="28"/>
          <w:szCs w:val="28"/>
          <w:lang w:val="uk-UA" w:eastAsia="ru-RU"/>
        </w:rPr>
        <w:t>гідно з додатком</w:t>
      </w:r>
      <w:r w:rsidRPr="00CD2E98">
        <w:rPr>
          <w:rFonts w:ascii="Century" w:hAnsi="Century"/>
          <w:sz w:val="28"/>
          <w:szCs w:val="28"/>
          <w:lang w:val="uk-UA" w:eastAsia="ru-RU"/>
        </w:rPr>
        <w:t>.</w:t>
      </w:r>
    </w:p>
    <w:p w14:paraId="0A0EF07B" w14:textId="16E037C8" w:rsidR="008A02FB" w:rsidRDefault="000C3000" w:rsidP="003E5F5D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 w:eastAsia="uk-UA"/>
        </w:rPr>
        <w:t>2.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покласти на постійні комісії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з питань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ЖКГ,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дорожньої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інфраструктури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, енергетики, підприєм</w:t>
      </w:r>
      <w:r w:rsidR="00E55747" w:rsidRPr="00CD2E98">
        <w:rPr>
          <w:rFonts w:ascii="Century" w:hAnsi="Century"/>
          <w:sz w:val="28"/>
          <w:szCs w:val="28"/>
          <w:lang w:val="uk-UA" w:eastAsia="uk-UA"/>
        </w:rPr>
        <w:t>ництва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 (</w:t>
      </w:r>
      <w:proofErr w:type="spellStart"/>
      <w:r w:rsidR="00497C4E">
        <w:rPr>
          <w:rFonts w:ascii="Century" w:hAnsi="Century"/>
          <w:sz w:val="28"/>
          <w:szCs w:val="28"/>
          <w:lang w:val="uk-UA" w:eastAsia="uk-UA"/>
        </w:rPr>
        <w:t>гол.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В</w:t>
      </w:r>
      <w:proofErr w:type="spellEnd"/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. </w:t>
      </w:r>
      <w:proofErr w:type="spellStart"/>
      <w:r w:rsidR="00D93A0C" w:rsidRPr="00CD2E98">
        <w:rPr>
          <w:rFonts w:ascii="Century" w:hAnsi="Century"/>
          <w:sz w:val="28"/>
          <w:szCs w:val="28"/>
          <w:lang w:val="uk-UA" w:eastAsia="uk-UA"/>
        </w:rPr>
        <w:t>Пуцило</w:t>
      </w:r>
      <w:proofErr w:type="spellEnd"/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)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з питань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бюджету,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соціально-економічного розвитку, комунального майна і приватизації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>(</w:t>
      </w:r>
      <w:proofErr w:type="spellStart"/>
      <w:r w:rsidR="00497C4E">
        <w:rPr>
          <w:rFonts w:ascii="Century" w:hAnsi="Century"/>
          <w:sz w:val="28"/>
          <w:szCs w:val="28"/>
          <w:lang w:val="uk-UA" w:eastAsia="uk-UA"/>
        </w:rPr>
        <w:t>гол.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І</w:t>
      </w:r>
      <w:proofErr w:type="spellEnd"/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. </w:t>
      </w:r>
      <w:proofErr w:type="spellStart"/>
      <w:r w:rsidR="00D93A0C" w:rsidRPr="00CD2E98">
        <w:rPr>
          <w:rFonts w:ascii="Century" w:hAnsi="Century"/>
          <w:sz w:val="28"/>
          <w:szCs w:val="28"/>
          <w:lang w:val="uk-UA" w:eastAsia="uk-UA"/>
        </w:rPr>
        <w:t>Мєскало</w:t>
      </w:r>
      <w:proofErr w:type="spellEnd"/>
      <w:r w:rsidR="002729A1" w:rsidRPr="00CD2E98">
        <w:rPr>
          <w:rFonts w:ascii="Century" w:hAnsi="Century"/>
          <w:sz w:val="28"/>
          <w:szCs w:val="28"/>
          <w:lang w:val="uk-UA" w:eastAsia="uk-UA"/>
        </w:rPr>
        <w:t>)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.</w:t>
      </w:r>
    </w:p>
    <w:p w14:paraId="55F28B12" w14:textId="77777777" w:rsidR="00BD71F1" w:rsidRDefault="00916E07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 w:eastAsia="uk-UA"/>
        </w:rPr>
      </w:pPr>
      <w:r>
        <w:rPr>
          <w:rFonts w:ascii="Century" w:hAnsi="Century"/>
          <w:b/>
          <w:bCs/>
          <w:sz w:val="28"/>
          <w:szCs w:val="28"/>
          <w:lang w:val="uk-UA" w:eastAsia="uk-UA"/>
        </w:rPr>
        <w:t xml:space="preserve"> </w:t>
      </w:r>
    </w:p>
    <w:p w14:paraId="47A0558F" w14:textId="77777777" w:rsidR="006F66D2" w:rsidRDefault="006F66D2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7D7DBD83" w14:textId="6D79BA1E" w:rsidR="00032187" w:rsidRPr="00CD2E98" w:rsidRDefault="002729A1" w:rsidP="00195E39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>Міський голова</w:t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6F66D2">
        <w:rPr>
          <w:rFonts w:ascii="Century" w:hAnsi="Century"/>
          <w:b/>
          <w:bCs/>
          <w:sz w:val="28"/>
          <w:szCs w:val="28"/>
          <w:lang w:val="en-US" w:eastAsia="uk-UA"/>
        </w:rPr>
        <w:t xml:space="preserve">  </w:t>
      </w:r>
      <w:r w:rsidR="008A0582">
        <w:rPr>
          <w:rFonts w:ascii="Century" w:hAnsi="Century"/>
          <w:b/>
          <w:bCs/>
          <w:sz w:val="28"/>
          <w:szCs w:val="28"/>
          <w:lang w:val="uk-UA" w:eastAsia="uk-UA"/>
        </w:rPr>
        <w:t xml:space="preserve">  </w:t>
      </w:r>
      <w:r w:rsidR="00BD71F1">
        <w:rPr>
          <w:rFonts w:ascii="Century" w:hAnsi="Century"/>
          <w:b/>
          <w:bCs/>
          <w:sz w:val="28"/>
          <w:szCs w:val="28"/>
          <w:lang w:val="uk-UA" w:eastAsia="uk-UA"/>
        </w:rPr>
        <w:t xml:space="preserve">      </w:t>
      </w:r>
      <w:r w:rsidR="008A0582">
        <w:rPr>
          <w:rFonts w:ascii="Century" w:hAnsi="Century"/>
          <w:b/>
          <w:bCs/>
          <w:sz w:val="28"/>
          <w:szCs w:val="28"/>
          <w:lang w:val="uk-UA" w:eastAsia="uk-UA"/>
        </w:rPr>
        <w:t xml:space="preserve">   </w:t>
      </w:r>
      <w:r w:rsidR="004D3FDD">
        <w:rPr>
          <w:rFonts w:ascii="Century" w:hAnsi="Century"/>
          <w:b/>
          <w:bCs/>
          <w:sz w:val="28"/>
          <w:szCs w:val="28"/>
          <w:lang w:val="uk-UA" w:eastAsia="uk-UA"/>
        </w:rPr>
        <w:t xml:space="preserve">      </w:t>
      </w:r>
      <w:r w:rsidR="000C3000"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Володимир </w:t>
      </w:r>
      <w:r w:rsidR="00DA6161"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 Р</w:t>
      </w:r>
      <w:r w:rsidR="000C3000" w:rsidRPr="00CD2E98">
        <w:rPr>
          <w:rFonts w:ascii="Century" w:hAnsi="Century"/>
          <w:b/>
          <w:bCs/>
          <w:sz w:val="28"/>
          <w:szCs w:val="28"/>
          <w:lang w:val="uk-UA" w:eastAsia="uk-UA"/>
        </w:rPr>
        <w:t>ЕМЕНЯК</w:t>
      </w:r>
    </w:p>
    <w:p w14:paraId="2140261D" w14:textId="1F7190B9" w:rsidR="003A61E5" w:rsidRPr="003A61E5" w:rsidRDefault="00032187" w:rsidP="00D27E00">
      <w:pPr>
        <w:tabs>
          <w:tab w:val="left" w:pos="4820"/>
          <w:tab w:val="left" w:pos="5245"/>
        </w:tabs>
        <w:ind w:right="36"/>
        <w:rPr>
          <w:rFonts w:ascii="Century" w:hAnsi="Century"/>
          <w:sz w:val="28"/>
          <w:szCs w:val="28"/>
        </w:rPr>
      </w:pPr>
      <w:r w:rsidRPr="00CD2E98">
        <w:rPr>
          <w:rFonts w:ascii="Century" w:hAnsi="Century"/>
          <w:b/>
          <w:bCs/>
          <w:sz w:val="28"/>
          <w:szCs w:val="28"/>
          <w:lang w:val="uk-UA"/>
        </w:rPr>
        <w:br w:type="page"/>
      </w:r>
      <w:bookmarkStart w:id="3" w:name="_Hlk130288335"/>
      <w:r w:rsidR="00195E39">
        <w:rPr>
          <w:rFonts w:ascii="Century" w:hAnsi="Century"/>
          <w:b/>
          <w:bCs/>
          <w:sz w:val="28"/>
          <w:szCs w:val="28"/>
          <w:lang w:val="uk-UA"/>
        </w:rPr>
        <w:lastRenderedPageBreak/>
        <w:t xml:space="preserve">                                                              </w:t>
      </w:r>
      <w:r w:rsidR="00D27E00">
        <w:rPr>
          <w:rFonts w:ascii="Century" w:hAnsi="Century"/>
          <w:b/>
          <w:bCs/>
          <w:sz w:val="28"/>
          <w:szCs w:val="28"/>
          <w:lang w:val="uk-UA"/>
        </w:rPr>
        <w:t xml:space="preserve">  </w:t>
      </w:r>
      <w:proofErr w:type="spellStart"/>
      <w:r w:rsidR="003A61E5" w:rsidRPr="003A61E5">
        <w:rPr>
          <w:rFonts w:ascii="Century" w:hAnsi="Century"/>
          <w:sz w:val="28"/>
          <w:szCs w:val="28"/>
        </w:rPr>
        <w:t>Додаток</w:t>
      </w:r>
      <w:proofErr w:type="spellEnd"/>
    </w:p>
    <w:p w14:paraId="3502DDFC" w14:textId="570AB49D" w:rsidR="003A61E5" w:rsidRPr="00E45749" w:rsidRDefault="003A61E5" w:rsidP="00D27E00">
      <w:pPr>
        <w:ind w:left="4962"/>
        <w:rPr>
          <w:rFonts w:ascii="Century" w:hAnsi="Century"/>
          <w:sz w:val="28"/>
          <w:szCs w:val="28"/>
          <w:lang w:val="uk-UA"/>
        </w:rPr>
      </w:pPr>
      <w:r w:rsidRPr="003A61E5">
        <w:rPr>
          <w:rFonts w:ascii="Century" w:hAnsi="Century"/>
          <w:sz w:val="28"/>
          <w:szCs w:val="28"/>
        </w:rPr>
        <w:t xml:space="preserve">до </w:t>
      </w:r>
      <w:proofErr w:type="spellStart"/>
      <w:r w:rsidRPr="003A61E5">
        <w:rPr>
          <w:rFonts w:ascii="Century" w:hAnsi="Century"/>
          <w:sz w:val="28"/>
          <w:szCs w:val="28"/>
        </w:rPr>
        <w:t>рішення</w:t>
      </w:r>
      <w:proofErr w:type="spellEnd"/>
      <w:r w:rsidRPr="003A61E5">
        <w:rPr>
          <w:rFonts w:ascii="Century" w:hAnsi="Century"/>
          <w:sz w:val="28"/>
          <w:szCs w:val="28"/>
        </w:rPr>
        <w:t xml:space="preserve"> </w:t>
      </w:r>
      <w:proofErr w:type="spellStart"/>
      <w:r w:rsidRPr="003A61E5">
        <w:rPr>
          <w:rFonts w:ascii="Century" w:hAnsi="Century"/>
          <w:sz w:val="28"/>
          <w:szCs w:val="28"/>
        </w:rPr>
        <w:t>сесії</w:t>
      </w:r>
      <w:proofErr w:type="spellEnd"/>
      <w:r w:rsidRPr="003A61E5">
        <w:rPr>
          <w:rFonts w:ascii="Century" w:hAnsi="Century"/>
          <w:sz w:val="28"/>
          <w:szCs w:val="28"/>
        </w:rPr>
        <w:t xml:space="preserve"> </w:t>
      </w:r>
      <w:proofErr w:type="spellStart"/>
      <w:r w:rsidRPr="003A61E5">
        <w:rPr>
          <w:rFonts w:ascii="Century" w:hAnsi="Century"/>
          <w:sz w:val="28"/>
          <w:szCs w:val="28"/>
        </w:rPr>
        <w:t>Городоцької</w:t>
      </w:r>
      <w:proofErr w:type="spellEnd"/>
      <w:r w:rsidRPr="003A61E5">
        <w:rPr>
          <w:rFonts w:ascii="Century" w:hAnsi="Century"/>
          <w:sz w:val="28"/>
          <w:szCs w:val="28"/>
        </w:rPr>
        <w:t xml:space="preserve"> </w:t>
      </w:r>
      <w:r w:rsidRPr="003A61E5">
        <w:rPr>
          <w:rFonts w:ascii="Century" w:hAnsi="Century"/>
          <w:sz w:val="28"/>
          <w:szCs w:val="28"/>
          <w:lang w:val="en-US"/>
        </w:rPr>
        <w:t xml:space="preserve">                    </w:t>
      </w:r>
      <w:r w:rsidR="00195E39">
        <w:rPr>
          <w:rFonts w:ascii="Century" w:hAnsi="Century"/>
          <w:sz w:val="28"/>
          <w:szCs w:val="28"/>
          <w:lang w:val="uk-UA"/>
        </w:rPr>
        <w:t xml:space="preserve">    </w:t>
      </w:r>
      <w:r w:rsidR="00D27E00">
        <w:rPr>
          <w:rFonts w:ascii="Century" w:hAnsi="Century"/>
          <w:sz w:val="28"/>
          <w:szCs w:val="28"/>
          <w:lang w:val="uk-UA"/>
        </w:rPr>
        <w:t xml:space="preserve">     </w:t>
      </w:r>
      <w:proofErr w:type="spellStart"/>
      <w:r w:rsidRPr="003A61E5">
        <w:rPr>
          <w:rFonts w:ascii="Century" w:hAnsi="Century"/>
          <w:sz w:val="28"/>
          <w:szCs w:val="28"/>
        </w:rPr>
        <w:t>міської</w:t>
      </w:r>
      <w:proofErr w:type="spellEnd"/>
      <w:r w:rsidRPr="003A61E5">
        <w:rPr>
          <w:rFonts w:ascii="Century" w:hAnsi="Century"/>
          <w:sz w:val="28"/>
          <w:szCs w:val="28"/>
        </w:rPr>
        <w:t xml:space="preserve"> ради </w:t>
      </w:r>
      <w:proofErr w:type="spellStart"/>
      <w:r w:rsidRPr="003A61E5">
        <w:rPr>
          <w:rFonts w:ascii="Century" w:hAnsi="Century"/>
          <w:sz w:val="28"/>
          <w:szCs w:val="28"/>
        </w:rPr>
        <w:t>Львівської</w:t>
      </w:r>
      <w:proofErr w:type="spellEnd"/>
      <w:r w:rsidRPr="003A61E5">
        <w:rPr>
          <w:rFonts w:ascii="Century" w:hAnsi="Century"/>
          <w:sz w:val="28"/>
          <w:szCs w:val="28"/>
        </w:rPr>
        <w:t xml:space="preserve"> </w:t>
      </w:r>
      <w:proofErr w:type="spellStart"/>
      <w:r w:rsidRPr="003A61E5">
        <w:rPr>
          <w:rFonts w:ascii="Century" w:hAnsi="Century"/>
          <w:sz w:val="28"/>
          <w:szCs w:val="28"/>
        </w:rPr>
        <w:t>області</w:t>
      </w:r>
      <w:proofErr w:type="spellEnd"/>
      <w:r w:rsidRPr="003A61E5">
        <w:rPr>
          <w:rFonts w:ascii="Century" w:hAnsi="Century"/>
          <w:sz w:val="28"/>
          <w:szCs w:val="28"/>
        </w:rPr>
        <w:t xml:space="preserve">       21.09.2023  №</w:t>
      </w:r>
      <w:r w:rsidR="00E45749">
        <w:rPr>
          <w:rFonts w:ascii="Century" w:hAnsi="Century"/>
          <w:sz w:val="28"/>
          <w:szCs w:val="28"/>
          <w:lang w:val="uk-UA"/>
        </w:rPr>
        <w:t xml:space="preserve"> 23/35-6343</w:t>
      </w:r>
    </w:p>
    <w:p w14:paraId="4A0ACFE8" w14:textId="77777777" w:rsidR="003A61E5" w:rsidRPr="003A61E5" w:rsidRDefault="003A61E5" w:rsidP="003A61E5">
      <w:pPr>
        <w:tabs>
          <w:tab w:val="left" w:pos="5103"/>
          <w:tab w:val="left" w:pos="5529"/>
        </w:tabs>
        <w:ind w:right="-1" w:firstLine="567"/>
        <w:jc w:val="center"/>
        <w:rPr>
          <w:rFonts w:ascii="Century" w:hAnsi="Century"/>
          <w:sz w:val="28"/>
          <w:szCs w:val="28"/>
        </w:rPr>
      </w:pPr>
      <w:r w:rsidRPr="003A61E5">
        <w:rPr>
          <w:rFonts w:ascii="Century" w:hAnsi="Century"/>
          <w:sz w:val="28"/>
          <w:szCs w:val="28"/>
        </w:rPr>
        <w:t xml:space="preserve">                                                                                                                  </w:t>
      </w:r>
    </w:p>
    <w:p w14:paraId="7862B982" w14:textId="2B699F6F" w:rsidR="004C1C23" w:rsidRPr="003A61E5" w:rsidRDefault="004C1C23" w:rsidP="003A61E5">
      <w:pPr>
        <w:ind w:left="4111"/>
        <w:jc w:val="both"/>
        <w:rPr>
          <w:rFonts w:ascii="Century" w:hAnsi="Century"/>
          <w:sz w:val="28"/>
          <w:szCs w:val="28"/>
          <w:lang w:val="uk-UA"/>
        </w:rPr>
      </w:pPr>
    </w:p>
    <w:p w14:paraId="7E73B020" w14:textId="12C95A24" w:rsidR="004C1C23" w:rsidRPr="00CD2E98" w:rsidRDefault="004C1C23" w:rsidP="004C1C23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Завдання та заходи </w:t>
      </w:r>
      <w:r w:rsidR="00F01521">
        <w:rPr>
          <w:rFonts w:ascii="Century" w:hAnsi="Century"/>
          <w:b/>
          <w:sz w:val="28"/>
          <w:szCs w:val="28"/>
          <w:lang w:val="uk-UA"/>
        </w:rPr>
        <w:t xml:space="preserve">до </w:t>
      </w:r>
      <w:r w:rsidRPr="00CD2E98">
        <w:rPr>
          <w:rFonts w:ascii="Century" w:hAnsi="Century"/>
          <w:b/>
          <w:sz w:val="28"/>
          <w:szCs w:val="28"/>
          <w:lang w:val="uk-UA"/>
        </w:rPr>
        <w:t>Програми розвитку</w:t>
      </w:r>
    </w:p>
    <w:p w14:paraId="3738BE3A" w14:textId="77777777" w:rsidR="004C1C23" w:rsidRPr="00CD2E98" w:rsidRDefault="004C1C23" w:rsidP="004C1C23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автомобільних доріг загального користування </w:t>
      </w:r>
      <w:r>
        <w:rPr>
          <w:rFonts w:ascii="Century" w:hAnsi="Century"/>
          <w:b/>
          <w:sz w:val="28"/>
          <w:szCs w:val="28"/>
          <w:lang w:val="uk-UA"/>
        </w:rPr>
        <w:t xml:space="preserve"> державного та місцевого значення </w:t>
      </w:r>
      <w:r w:rsidRPr="00CD2E98">
        <w:rPr>
          <w:rFonts w:ascii="Century" w:hAnsi="Century"/>
          <w:b/>
          <w:sz w:val="28"/>
          <w:szCs w:val="28"/>
          <w:lang w:val="uk-UA"/>
        </w:rPr>
        <w:t>Львівської області на території Городоцької міської ради 202</w:t>
      </w:r>
      <w:r>
        <w:rPr>
          <w:rFonts w:ascii="Century" w:hAnsi="Century"/>
          <w:b/>
          <w:sz w:val="28"/>
          <w:szCs w:val="28"/>
          <w:lang w:val="uk-UA"/>
        </w:rPr>
        <w:t>3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694"/>
        <w:gridCol w:w="1701"/>
        <w:gridCol w:w="1701"/>
      </w:tblGrid>
      <w:tr w:rsidR="004C1C23" w:rsidRPr="00CD2E98" w14:paraId="591BE7CC" w14:textId="77777777" w:rsidTr="000F61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681A0" w14:textId="77777777" w:rsidR="004C1C23" w:rsidRPr="005541A3" w:rsidRDefault="004C1C23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7A6B3" w14:textId="77777777" w:rsidR="004C1C23" w:rsidRPr="005541A3" w:rsidRDefault="004C1C23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Найменування заходів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2F71E" w14:textId="77777777" w:rsidR="004C1C23" w:rsidRPr="005541A3" w:rsidRDefault="004C1C23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F2ECA" w14:textId="77777777" w:rsidR="004C1C23" w:rsidRPr="005541A3" w:rsidRDefault="004C1C23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2BCA5" w14:textId="77777777" w:rsidR="004C1C23" w:rsidRPr="005541A3" w:rsidRDefault="004C1C23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Обсяги фінансування місцевого бюджету, грн</w:t>
            </w:r>
          </w:p>
        </w:tc>
      </w:tr>
      <w:tr w:rsidR="004C1C23" w:rsidRPr="00CD2E98" w14:paraId="19F2B362" w14:textId="77777777" w:rsidTr="000F61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85F7E" w14:textId="77777777" w:rsidR="004C1C23" w:rsidRPr="005541A3" w:rsidRDefault="004C1C23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42B34" w14:textId="77777777" w:rsidR="004C1C23" w:rsidRPr="005541A3" w:rsidRDefault="004C1C23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A6035" w14:textId="77777777" w:rsidR="004C1C23" w:rsidRPr="005541A3" w:rsidRDefault="004C1C23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97D75" w14:textId="77777777" w:rsidR="004C1C23" w:rsidRPr="005541A3" w:rsidRDefault="004C1C23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EF826" w14:textId="77777777" w:rsidR="004C1C23" w:rsidRPr="005541A3" w:rsidRDefault="004C1C23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5</w:t>
            </w:r>
          </w:p>
        </w:tc>
      </w:tr>
      <w:tr w:rsidR="004C1C23" w:rsidRPr="00CD2E98" w14:paraId="1F089756" w14:textId="77777777" w:rsidTr="005541A3"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86788" w14:textId="77777777" w:rsidR="004C1C23" w:rsidRPr="005541A3" w:rsidRDefault="004C1C23" w:rsidP="00803FB5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Завдання №1 Забезпечення проведення ремонту об’єктів транспортної інфраструктури</w:t>
            </w:r>
          </w:p>
        </w:tc>
      </w:tr>
      <w:tr w:rsidR="004C1C23" w:rsidRPr="00CD2E98" w14:paraId="21A04719" w14:textId="77777777" w:rsidTr="005541A3"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0A340" w14:textId="094D5E85" w:rsidR="005541A3" w:rsidRPr="005541A3" w:rsidRDefault="004C1C23" w:rsidP="005541A3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Захід №1</w:t>
            </w:r>
            <w:r w:rsidR="005541A3"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</w:t>
            </w:r>
            <w:r w:rsidR="005541A3">
              <w:rPr>
                <w:rFonts w:ascii="Century" w:hAnsi="Century"/>
                <w:b/>
                <w:sz w:val="28"/>
                <w:szCs w:val="28"/>
                <w:lang w:val="uk-UA"/>
              </w:rPr>
              <w:t>«</w:t>
            </w:r>
            <w:r w:rsidR="005541A3"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Капітальний ремонт автомобільної дороги загального користування державного значення М-11 Львів – Шегині (Південний об’їзд м. Городка) на ділянці км 0+000 – км 5+300, Львівська область» </w:t>
            </w:r>
          </w:p>
          <w:p w14:paraId="27A28A4C" w14:textId="23C38E9E" w:rsidR="004C1C23" w:rsidRPr="005541A3" w:rsidRDefault="005541A3" w:rsidP="005541A3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</w:t>
            </w:r>
            <w:r w:rsidR="004C1C23"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(на умовах </w:t>
            </w:r>
            <w:proofErr w:type="spellStart"/>
            <w:r w:rsidR="004C1C23"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співфінасування</w:t>
            </w:r>
            <w:proofErr w:type="spellEnd"/>
            <w:r w:rsidR="004C1C23"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проектних робіт на договірних засадах)</w:t>
            </w:r>
          </w:p>
        </w:tc>
      </w:tr>
      <w:tr w:rsidR="004C1C23" w:rsidRPr="00CD2E98" w14:paraId="3B70D847" w14:textId="77777777" w:rsidTr="000F61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45A7C" w14:textId="77777777" w:rsidR="004C1C23" w:rsidRPr="005541A3" w:rsidRDefault="004C1C23" w:rsidP="00803FB5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FF6B4" w14:textId="43DBB91C" w:rsidR="004C1C23" w:rsidRPr="001F3E54" w:rsidRDefault="005541A3" w:rsidP="00803FB5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sz w:val="28"/>
                <w:szCs w:val="28"/>
                <w:lang w:val="uk-UA"/>
              </w:rPr>
              <w:t>М-11 Львів – Шегині (Південний об’їзд         м. Городка) на ділянці км 0+000 – км 5+300</w:t>
            </w:r>
            <w:r w:rsidR="001F3E54">
              <w:rPr>
                <w:rFonts w:ascii="Century" w:hAnsi="Century"/>
                <w:sz w:val="28"/>
                <w:szCs w:val="28"/>
                <w:lang w:val="uk-UA"/>
              </w:rPr>
              <w:t>, Львівська область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81EF3" w14:textId="15453630" w:rsidR="004C1C23" w:rsidRPr="005541A3" w:rsidRDefault="004C1C23" w:rsidP="00803FB5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sz w:val="28"/>
                <w:szCs w:val="28"/>
                <w:lang w:val="uk-UA"/>
              </w:rPr>
              <w:t xml:space="preserve">Городоцька міська рада Львівської області, Служба </w:t>
            </w:r>
            <w:r w:rsidR="00C65777">
              <w:rPr>
                <w:rFonts w:ascii="Century" w:hAnsi="Century"/>
                <w:sz w:val="28"/>
                <w:szCs w:val="28"/>
                <w:lang w:val="uk-UA"/>
              </w:rPr>
              <w:t xml:space="preserve">відновлення та розвитку інфраструктури у </w:t>
            </w:r>
            <w:r w:rsidRPr="005541A3">
              <w:rPr>
                <w:rFonts w:ascii="Century" w:hAnsi="Century"/>
                <w:sz w:val="28"/>
                <w:szCs w:val="28"/>
                <w:lang w:val="uk-UA"/>
              </w:rPr>
              <w:t xml:space="preserve">  Львівській області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815AA" w14:textId="77777777" w:rsidR="004C1C23" w:rsidRPr="005541A3" w:rsidRDefault="004C1C23" w:rsidP="00803FB5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3D5E0" w14:textId="4195A826" w:rsidR="004C1C23" w:rsidRPr="005541A3" w:rsidRDefault="000F618F" w:rsidP="00803FB5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+</w:t>
            </w:r>
            <w:r w:rsidR="004C1C23" w:rsidRPr="005541A3">
              <w:rPr>
                <w:rFonts w:ascii="Century" w:hAnsi="Century"/>
                <w:sz w:val="28"/>
                <w:szCs w:val="28"/>
                <w:lang w:val="uk-UA"/>
              </w:rPr>
              <w:t>150 000</w:t>
            </w:r>
          </w:p>
        </w:tc>
      </w:tr>
      <w:tr w:rsidR="000E13FD" w:rsidRPr="000E13FD" w14:paraId="6EC1EE3F" w14:textId="77777777" w:rsidTr="000F61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B75E6" w14:textId="77777777" w:rsidR="000E13FD" w:rsidRPr="000E13FD" w:rsidRDefault="000E13FD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6C32F" w14:textId="0CEFBAA8" w:rsidR="000E13FD" w:rsidRPr="000E13FD" w:rsidRDefault="000E13FD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0E13FD">
              <w:rPr>
                <w:rFonts w:ascii="Century" w:hAnsi="Century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AB89D" w14:textId="77777777" w:rsidR="000E13FD" w:rsidRPr="000E13FD" w:rsidRDefault="000E13FD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9575E" w14:textId="77777777" w:rsidR="000E13FD" w:rsidRPr="000E13FD" w:rsidRDefault="000E13FD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9A669" w14:textId="5F4A730D" w:rsidR="000E13FD" w:rsidRPr="000E13FD" w:rsidRDefault="000E13FD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0E13FD">
              <w:rPr>
                <w:rFonts w:ascii="Century" w:hAnsi="Century"/>
                <w:b/>
                <w:sz w:val="28"/>
                <w:szCs w:val="28"/>
                <w:lang w:val="uk-UA"/>
              </w:rPr>
              <w:t>150 000</w:t>
            </w:r>
          </w:p>
        </w:tc>
      </w:tr>
    </w:tbl>
    <w:p w14:paraId="60DDC66C" w14:textId="77777777" w:rsidR="006F66D2" w:rsidRPr="000E13FD" w:rsidRDefault="006F66D2" w:rsidP="006F66D2">
      <w:pPr>
        <w:ind w:hanging="426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6B26047" w14:textId="206B4993" w:rsidR="004C1C23" w:rsidRPr="006F66D2" w:rsidRDefault="004C1C23" w:rsidP="006F66D2">
      <w:pPr>
        <w:ind w:hanging="426"/>
        <w:jc w:val="both"/>
        <w:rPr>
          <w:rFonts w:ascii="Century" w:hAnsi="Century"/>
          <w:b/>
          <w:sz w:val="28"/>
          <w:szCs w:val="28"/>
          <w:lang w:val="uk-UA"/>
        </w:rPr>
      </w:pPr>
      <w:r w:rsidRPr="006F66D2">
        <w:rPr>
          <w:rFonts w:ascii="Century" w:hAnsi="Century"/>
          <w:b/>
          <w:sz w:val="28"/>
          <w:szCs w:val="28"/>
          <w:lang w:val="uk-UA"/>
        </w:rPr>
        <w:t xml:space="preserve">Секретар ради </w:t>
      </w:r>
      <w:r w:rsidRPr="006F66D2">
        <w:rPr>
          <w:rFonts w:ascii="Century" w:hAnsi="Century"/>
          <w:b/>
          <w:sz w:val="28"/>
          <w:szCs w:val="28"/>
          <w:lang w:val="uk-UA"/>
        </w:rPr>
        <w:tab/>
      </w:r>
      <w:r w:rsidRPr="006F66D2">
        <w:rPr>
          <w:rFonts w:ascii="Century" w:hAnsi="Century"/>
          <w:b/>
          <w:sz w:val="28"/>
          <w:szCs w:val="28"/>
          <w:lang w:val="uk-UA"/>
        </w:rPr>
        <w:tab/>
      </w:r>
      <w:r w:rsidRPr="006F66D2">
        <w:rPr>
          <w:rFonts w:ascii="Century" w:hAnsi="Century"/>
          <w:b/>
          <w:sz w:val="28"/>
          <w:szCs w:val="28"/>
          <w:lang w:val="uk-UA"/>
        </w:rPr>
        <w:tab/>
      </w:r>
      <w:r w:rsidRPr="006F66D2">
        <w:rPr>
          <w:rFonts w:ascii="Century" w:hAnsi="Century"/>
          <w:b/>
          <w:sz w:val="28"/>
          <w:szCs w:val="28"/>
          <w:lang w:val="uk-UA"/>
        </w:rPr>
        <w:tab/>
      </w:r>
      <w:r w:rsidRPr="006F66D2">
        <w:rPr>
          <w:rFonts w:ascii="Century" w:hAnsi="Century"/>
          <w:b/>
          <w:sz w:val="28"/>
          <w:szCs w:val="28"/>
          <w:lang w:val="uk-UA"/>
        </w:rPr>
        <w:tab/>
        <w:t xml:space="preserve">            </w:t>
      </w:r>
      <w:r w:rsidR="006F66D2" w:rsidRPr="006F66D2">
        <w:rPr>
          <w:rFonts w:ascii="Century" w:hAnsi="Century"/>
          <w:b/>
          <w:sz w:val="28"/>
          <w:szCs w:val="28"/>
          <w:lang w:val="en-US"/>
        </w:rPr>
        <w:t xml:space="preserve">       </w:t>
      </w:r>
      <w:r w:rsidR="00A700CE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6F66D2" w:rsidRPr="006F66D2">
        <w:rPr>
          <w:rFonts w:ascii="Century" w:hAnsi="Century"/>
          <w:b/>
          <w:sz w:val="28"/>
          <w:szCs w:val="28"/>
          <w:lang w:val="en-US"/>
        </w:rPr>
        <w:t xml:space="preserve">      </w:t>
      </w:r>
      <w:r w:rsidRPr="006F66D2">
        <w:rPr>
          <w:rFonts w:ascii="Century" w:hAnsi="Century"/>
          <w:b/>
          <w:sz w:val="28"/>
          <w:szCs w:val="28"/>
          <w:lang w:val="uk-UA"/>
        </w:rPr>
        <w:t xml:space="preserve">  Микола ЛУПІЙ</w:t>
      </w:r>
      <w:bookmarkEnd w:id="3"/>
    </w:p>
    <w:sectPr w:rsidR="004C1C23" w:rsidRPr="006F66D2" w:rsidSect="004D3FDD">
      <w:footerReference w:type="default" r:id="rId9"/>
      <w:pgSz w:w="11906" w:h="16838"/>
      <w:pgMar w:top="1134" w:right="567" w:bottom="1134" w:left="1701" w:header="181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5A2F7" w14:textId="77777777" w:rsidR="00747510" w:rsidRDefault="00747510">
      <w:r>
        <w:separator/>
      </w:r>
    </w:p>
  </w:endnote>
  <w:endnote w:type="continuationSeparator" w:id="0">
    <w:p w14:paraId="6A3CA1D0" w14:textId="77777777" w:rsidR="00747510" w:rsidRDefault="00747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Arial Narrow"/>
    <w:charset w:val="00"/>
    <w:family w:val="swiss"/>
    <w:pitch w:val="variable"/>
    <w:sig w:usb0="000000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1D97F" w14:textId="77777777" w:rsidR="00037218" w:rsidRDefault="00037218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AD233" w14:textId="77777777" w:rsidR="00747510" w:rsidRDefault="00747510">
      <w:r>
        <w:separator/>
      </w:r>
    </w:p>
  </w:footnote>
  <w:footnote w:type="continuationSeparator" w:id="0">
    <w:p w14:paraId="594D0706" w14:textId="77777777" w:rsidR="00747510" w:rsidRDefault="00747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2873ED4"/>
    <w:multiLevelType w:val="hybridMultilevel"/>
    <w:tmpl w:val="E5E41308"/>
    <w:lvl w:ilvl="0" w:tplc="9DE61AA0">
      <w:start w:val="1"/>
      <w:numFmt w:val="decimal"/>
      <w:lvlText w:val="%1."/>
      <w:lvlJc w:val="left"/>
      <w:pPr>
        <w:ind w:left="124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 w15:restartNumberingAfterBreak="0">
    <w:nsid w:val="29F13903"/>
    <w:multiLevelType w:val="hybridMultilevel"/>
    <w:tmpl w:val="4F3AF8F4"/>
    <w:lvl w:ilvl="0" w:tplc="5B96E956">
      <w:start w:val="2023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3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6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8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1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5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8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1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9426332">
    <w:abstractNumId w:val="0"/>
  </w:num>
  <w:num w:numId="2" w16cid:durableId="1115518273">
    <w:abstractNumId w:val="1"/>
  </w:num>
  <w:num w:numId="3" w16cid:durableId="349570909">
    <w:abstractNumId w:val="2"/>
  </w:num>
  <w:num w:numId="4" w16cid:durableId="225846305">
    <w:abstractNumId w:val="3"/>
  </w:num>
  <w:num w:numId="5" w16cid:durableId="1078481353">
    <w:abstractNumId w:val="4"/>
  </w:num>
  <w:num w:numId="6" w16cid:durableId="350767323">
    <w:abstractNumId w:val="5"/>
  </w:num>
  <w:num w:numId="7" w16cid:durableId="18774636">
    <w:abstractNumId w:val="6"/>
  </w:num>
  <w:num w:numId="8" w16cid:durableId="49967498">
    <w:abstractNumId w:val="7"/>
  </w:num>
  <w:num w:numId="9" w16cid:durableId="1548253879">
    <w:abstractNumId w:val="8"/>
  </w:num>
  <w:num w:numId="10" w16cid:durableId="1337077934">
    <w:abstractNumId w:val="25"/>
  </w:num>
  <w:num w:numId="11" w16cid:durableId="1001205127">
    <w:abstractNumId w:val="27"/>
  </w:num>
  <w:num w:numId="12" w16cid:durableId="1543708989">
    <w:abstractNumId w:val="16"/>
  </w:num>
  <w:num w:numId="13" w16cid:durableId="267736129">
    <w:abstractNumId w:val="30"/>
  </w:num>
  <w:num w:numId="14" w16cid:durableId="822353712">
    <w:abstractNumId w:val="31"/>
  </w:num>
  <w:num w:numId="15" w16cid:durableId="1523936123">
    <w:abstractNumId w:val="10"/>
  </w:num>
  <w:num w:numId="16" w16cid:durableId="90392224">
    <w:abstractNumId w:val="40"/>
  </w:num>
  <w:num w:numId="17" w16cid:durableId="946352536">
    <w:abstractNumId w:val="36"/>
  </w:num>
  <w:num w:numId="18" w16cid:durableId="505286876">
    <w:abstractNumId w:val="23"/>
  </w:num>
  <w:num w:numId="19" w16cid:durableId="920020514">
    <w:abstractNumId w:val="20"/>
  </w:num>
  <w:num w:numId="20" w16cid:durableId="1186287662">
    <w:abstractNumId w:val="24"/>
  </w:num>
  <w:num w:numId="21" w16cid:durableId="1213809651">
    <w:abstractNumId w:val="26"/>
  </w:num>
  <w:num w:numId="22" w16cid:durableId="1594551">
    <w:abstractNumId w:val="32"/>
  </w:num>
  <w:num w:numId="23" w16cid:durableId="800542318">
    <w:abstractNumId w:val="12"/>
  </w:num>
  <w:num w:numId="24" w16cid:durableId="1081416788">
    <w:abstractNumId w:val="14"/>
  </w:num>
  <w:num w:numId="25" w16cid:durableId="526985080">
    <w:abstractNumId w:val="28"/>
  </w:num>
  <w:num w:numId="26" w16cid:durableId="1578906266">
    <w:abstractNumId w:val="22"/>
  </w:num>
  <w:num w:numId="27" w16cid:durableId="1567179899">
    <w:abstractNumId w:val="29"/>
  </w:num>
  <w:num w:numId="28" w16cid:durableId="1584878427">
    <w:abstractNumId w:val="9"/>
  </w:num>
  <w:num w:numId="29" w16cid:durableId="1924413466">
    <w:abstractNumId w:val="34"/>
  </w:num>
  <w:num w:numId="30" w16cid:durableId="369304286">
    <w:abstractNumId w:val="15"/>
  </w:num>
  <w:num w:numId="31" w16cid:durableId="859926386">
    <w:abstractNumId w:val="33"/>
  </w:num>
  <w:num w:numId="32" w16cid:durableId="1739476978">
    <w:abstractNumId w:val="42"/>
  </w:num>
  <w:num w:numId="33" w16cid:durableId="1081828101">
    <w:abstractNumId w:val="17"/>
  </w:num>
  <w:num w:numId="34" w16cid:durableId="387457596">
    <w:abstractNumId w:val="21"/>
  </w:num>
  <w:num w:numId="35" w16cid:durableId="370232342">
    <w:abstractNumId w:val="13"/>
  </w:num>
  <w:num w:numId="36" w16cid:durableId="1073354210">
    <w:abstractNumId w:val="39"/>
  </w:num>
  <w:num w:numId="37" w16cid:durableId="112679576">
    <w:abstractNumId w:val="38"/>
  </w:num>
  <w:num w:numId="38" w16cid:durableId="113908530">
    <w:abstractNumId w:val="11"/>
  </w:num>
  <w:num w:numId="39" w16cid:durableId="1191646499">
    <w:abstractNumId w:val="37"/>
  </w:num>
  <w:num w:numId="40" w16cid:durableId="1580870813">
    <w:abstractNumId w:val="41"/>
  </w:num>
  <w:num w:numId="41" w16cid:durableId="1213540668">
    <w:abstractNumId w:val="35"/>
  </w:num>
  <w:num w:numId="42" w16cid:durableId="1962495894">
    <w:abstractNumId w:val="18"/>
  </w:num>
  <w:num w:numId="43" w16cid:durableId="802965058">
    <w:abstractNumId w:val="3"/>
    <w:lvlOverride w:ilvl="0">
      <w:startOverride w:val="1"/>
    </w:lvlOverride>
  </w:num>
  <w:num w:numId="44" w16cid:durableId="19888513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0A"/>
    <w:rsid w:val="00001774"/>
    <w:rsid w:val="00002554"/>
    <w:rsid w:val="000029B7"/>
    <w:rsid w:val="00002A80"/>
    <w:rsid w:val="0000632D"/>
    <w:rsid w:val="0001069C"/>
    <w:rsid w:val="000109C4"/>
    <w:rsid w:val="00011ACB"/>
    <w:rsid w:val="0001278F"/>
    <w:rsid w:val="0002047A"/>
    <w:rsid w:val="00022995"/>
    <w:rsid w:val="00026421"/>
    <w:rsid w:val="00027CA6"/>
    <w:rsid w:val="00031DD1"/>
    <w:rsid w:val="00032187"/>
    <w:rsid w:val="00033932"/>
    <w:rsid w:val="000355F5"/>
    <w:rsid w:val="0003669F"/>
    <w:rsid w:val="00037218"/>
    <w:rsid w:val="00041623"/>
    <w:rsid w:val="00041B22"/>
    <w:rsid w:val="0004304B"/>
    <w:rsid w:val="000444E1"/>
    <w:rsid w:val="000449A1"/>
    <w:rsid w:val="00044DC9"/>
    <w:rsid w:val="00050C1D"/>
    <w:rsid w:val="00054BE6"/>
    <w:rsid w:val="0005728D"/>
    <w:rsid w:val="0006255B"/>
    <w:rsid w:val="0006340E"/>
    <w:rsid w:val="00065A06"/>
    <w:rsid w:val="0007080F"/>
    <w:rsid w:val="00071425"/>
    <w:rsid w:val="00072363"/>
    <w:rsid w:val="000724AC"/>
    <w:rsid w:val="0007273C"/>
    <w:rsid w:val="00072953"/>
    <w:rsid w:val="00076D48"/>
    <w:rsid w:val="00081FC8"/>
    <w:rsid w:val="00084EC2"/>
    <w:rsid w:val="0009228C"/>
    <w:rsid w:val="00093AE1"/>
    <w:rsid w:val="0009591C"/>
    <w:rsid w:val="000A1F2D"/>
    <w:rsid w:val="000A2E54"/>
    <w:rsid w:val="000B2DC8"/>
    <w:rsid w:val="000B33C0"/>
    <w:rsid w:val="000B48BC"/>
    <w:rsid w:val="000B57F3"/>
    <w:rsid w:val="000C13DA"/>
    <w:rsid w:val="000C2978"/>
    <w:rsid w:val="000C3000"/>
    <w:rsid w:val="000C7CEC"/>
    <w:rsid w:val="000D0454"/>
    <w:rsid w:val="000D1724"/>
    <w:rsid w:val="000D3024"/>
    <w:rsid w:val="000D450B"/>
    <w:rsid w:val="000D50B4"/>
    <w:rsid w:val="000D6DCE"/>
    <w:rsid w:val="000E0A15"/>
    <w:rsid w:val="000E13FD"/>
    <w:rsid w:val="000E3A11"/>
    <w:rsid w:val="000E43D5"/>
    <w:rsid w:val="000E4A25"/>
    <w:rsid w:val="000E683E"/>
    <w:rsid w:val="000E74EE"/>
    <w:rsid w:val="000F3A6B"/>
    <w:rsid w:val="000F51E4"/>
    <w:rsid w:val="000F618F"/>
    <w:rsid w:val="00101D57"/>
    <w:rsid w:val="001025EF"/>
    <w:rsid w:val="00103B17"/>
    <w:rsid w:val="0010431B"/>
    <w:rsid w:val="00104337"/>
    <w:rsid w:val="00105042"/>
    <w:rsid w:val="001064D3"/>
    <w:rsid w:val="00110335"/>
    <w:rsid w:val="00111F13"/>
    <w:rsid w:val="00112FA4"/>
    <w:rsid w:val="001153CF"/>
    <w:rsid w:val="001220A7"/>
    <w:rsid w:val="001221EE"/>
    <w:rsid w:val="001239AE"/>
    <w:rsid w:val="0012760A"/>
    <w:rsid w:val="00131BC8"/>
    <w:rsid w:val="00132B82"/>
    <w:rsid w:val="001344B7"/>
    <w:rsid w:val="0013532A"/>
    <w:rsid w:val="00137A0E"/>
    <w:rsid w:val="00137BAD"/>
    <w:rsid w:val="00137C28"/>
    <w:rsid w:val="001403F8"/>
    <w:rsid w:val="001410E1"/>
    <w:rsid w:val="0014164E"/>
    <w:rsid w:val="00142017"/>
    <w:rsid w:val="00142298"/>
    <w:rsid w:val="001435FB"/>
    <w:rsid w:val="0014451A"/>
    <w:rsid w:val="00144DEF"/>
    <w:rsid w:val="00147F7B"/>
    <w:rsid w:val="0015137A"/>
    <w:rsid w:val="0015177D"/>
    <w:rsid w:val="00151B53"/>
    <w:rsid w:val="00153093"/>
    <w:rsid w:val="0016306F"/>
    <w:rsid w:val="00163154"/>
    <w:rsid w:val="00163287"/>
    <w:rsid w:val="00164F87"/>
    <w:rsid w:val="001659AF"/>
    <w:rsid w:val="001706D4"/>
    <w:rsid w:val="00173730"/>
    <w:rsid w:val="001747F0"/>
    <w:rsid w:val="0017703F"/>
    <w:rsid w:val="00180DF4"/>
    <w:rsid w:val="00181FF6"/>
    <w:rsid w:val="0018260D"/>
    <w:rsid w:val="00183347"/>
    <w:rsid w:val="00184C41"/>
    <w:rsid w:val="001873F8"/>
    <w:rsid w:val="00190307"/>
    <w:rsid w:val="00194F7A"/>
    <w:rsid w:val="00195E39"/>
    <w:rsid w:val="00197511"/>
    <w:rsid w:val="001A1BF4"/>
    <w:rsid w:val="001A3F8D"/>
    <w:rsid w:val="001A4772"/>
    <w:rsid w:val="001A7278"/>
    <w:rsid w:val="001B0DE1"/>
    <w:rsid w:val="001B11FD"/>
    <w:rsid w:val="001B17DB"/>
    <w:rsid w:val="001B3693"/>
    <w:rsid w:val="001B77C6"/>
    <w:rsid w:val="001C08A7"/>
    <w:rsid w:val="001C56D2"/>
    <w:rsid w:val="001C60FA"/>
    <w:rsid w:val="001C6B11"/>
    <w:rsid w:val="001D0406"/>
    <w:rsid w:val="001D0911"/>
    <w:rsid w:val="001D1D9E"/>
    <w:rsid w:val="001D2151"/>
    <w:rsid w:val="001D2A75"/>
    <w:rsid w:val="001E082E"/>
    <w:rsid w:val="001E1B33"/>
    <w:rsid w:val="001E332A"/>
    <w:rsid w:val="001F13D8"/>
    <w:rsid w:val="001F2D54"/>
    <w:rsid w:val="001F30F5"/>
    <w:rsid w:val="001F3E54"/>
    <w:rsid w:val="001F5DD9"/>
    <w:rsid w:val="001F79A7"/>
    <w:rsid w:val="002019C2"/>
    <w:rsid w:val="00202589"/>
    <w:rsid w:val="00202F3A"/>
    <w:rsid w:val="002041D5"/>
    <w:rsid w:val="00204317"/>
    <w:rsid w:val="002052FA"/>
    <w:rsid w:val="0020625E"/>
    <w:rsid w:val="002062A2"/>
    <w:rsid w:val="00207750"/>
    <w:rsid w:val="00211CB2"/>
    <w:rsid w:val="002133E0"/>
    <w:rsid w:val="002154DD"/>
    <w:rsid w:val="00221083"/>
    <w:rsid w:val="00223EFF"/>
    <w:rsid w:val="002270AA"/>
    <w:rsid w:val="00232C67"/>
    <w:rsid w:val="0023331E"/>
    <w:rsid w:val="0023355A"/>
    <w:rsid w:val="00236183"/>
    <w:rsid w:val="00240D5D"/>
    <w:rsid w:val="0024361F"/>
    <w:rsid w:val="00244D97"/>
    <w:rsid w:val="00246646"/>
    <w:rsid w:val="00251817"/>
    <w:rsid w:val="00253EA7"/>
    <w:rsid w:val="002576BD"/>
    <w:rsid w:val="002605CB"/>
    <w:rsid w:val="00262DB7"/>
    <w:rsid w:val="0026370F"/>
    <w:rsid w:val="00263E90"/>
    <w:rsid w:val="00266EFA"/>
    <w:rsid w:val="002702D7"/>
    <w:rsid w:val="00270E69"/>
    <w:rsid w:val="002713A7"/>
    <w:rsid w:val="00271E34"/>
    <w:rsid w:val="002729A1"/>
    <w:rsid w:val="00277B25"/>
    <w:rsid w:val="00281B86"/>
    <w:rsid w:val="002824E8"/>
    <w:rsid w:val="00283ADB"/>
    <w:rsid w:val="00286764"/>
    <w:rsid w:val="0029283C"/>
    <w:rsid w:val="00293CAE"/>
    <w:rsid w:val="00293EF1"/>
    <w:rsid w:val="00295026"/>
    <w:rsid w:val="00295862"/>
    <w:rsid w:val="00295FA9"/>
    <w:rsid w:val="0029628E"/>
    <w:rsid w:val="00297FD5"/>
    <w:rsid w:val="002A3E90"/>
    <w:rsid w:val="002A53BA"/>
    <w:rsid w:val="002B152B"/>
    <w:rsid w:val="002B2F5A"/>
    <w:rsid w:val="002B5DD0"/>
    <w:rsid w:val="002C0EFE"/>
    <w:rsid w:val="002C33F8"/>
    <w:rsid w:val="002C5A50"/>
    <w:rsid w:val="002C6DE3"/>
    <w:rsid w:val="002D10B7"/>
    <w:rsid w:val="002D1AA1"/>
    <w:rsid w:val="002D3B75"/>
    <w:rsid w:val="002D4622"/>
    <w:rsid w:val="002E204D"/>
    <w:rsid w:val="002E2E5B"/>
    <w:rsid w:val="002E31D8"/>
    <w:rsid w:val="002E3A30"/>
    <w:rsid w:val="002E64B2"/>
    <w:rsid w:val="002F2381"/>
    <w:rsid w:val="002F65EF"/>
    <w:rsid w:val="002F682F"/>
    <w:rsid w:val="002F6BCE"/>
    <w:rsid w:val="002F7F54"/>
    <w:rsid w:val="00300203"/>
    <w:rsid w:val="003003A0"/>
    <w:rsid w:val="00301E02"/>
    <w:rsid w:val="00304E96"/>
    <w:rsid w:val="00310720"/>
    <w:rsid w:val="00311559"/>
    <w:rsid w:val="00311C11"/>
    <w:rsid w:val="003126B1"/>
    <w:rsid w:val="00320B31"/>
    <w:rsid w:val="00322A71"/>
    <w:rsid w:val="0032499F"/>
    <w:rsid w:val="00324AD4"/>
    <w:rsid w:val="00325E4F"/>
    <w:rsid w:val="003271FA"/>
    <w:rsid w:val="00334386"/>
    <w:rsid w:val="00336897"/>
    <w:rsid w:val="00337890"/>
    <w:rsid w:val="0034077B"/>
    <w:rsid w:val="00343218"/>
    <w:rsid w:val="00344D07"/>
    <w:rsid w:val="00345E8C"/>
    <w:rsid w:val="003465D7"/>
    <w:rsid w:val="00347AA8"/>
    <w:rsid w:val="00357BF4"/>
    <w:rsid w:val="00370C5C"/>
    <w:rsid w:val="00373FD5"/>
    <w:rsid w:val="003741EE"/>
    <w:rsid w:val="00376C1D"/>
    <w:rsid w:val="003775FC"/>
    <w:rsid w:val="00382148"/>
    <w:rsid w:val="003828AB"/>
    <w:rsid w:val="00382DCF"/>
    <w:rsid w:val="00384325"/>
    <w:rsid w:val="00384714"/>
    <w:rsid w:val="00384DAF"/>
    <w:rsid w:val="00385D8D"/>
    <w:rsid w:val="0038623D"/>
    <w:rsid w:val="003904BE"/>
    <w:rsid w:val="00391078"/>
    <w:rsid w:val="00392286"/>
    <w:rsid w:val="003927E6"/>
    <w:rsid w:val="003939CB"/>
    <w:rsid w:val="003953F1"/>
    <w:rsid w:val="00396A75"/>
    <w:rsid w:val="003A1BE7"/>
    <w:rsid w:val="003A4A03"/>
    <w:rsid w:val="003A61E5"/>
    <w:rsid w:val="003A62A3"/>
    <w:rsid w:val="003A69E4"/>
    <w:rsid w:val="003A6CA5"/>
    <w:rsid w:val="003B6299"/>
    <w:rsid w:val="003B753A"/>
    <w:rsid w:val="003C5FBC"/>
    <w:rsid w:val="003C6ACB"/>
    <w:rsid w:val="003D29EF"/>
    <w:rsid w:val="003D3778"/>
    <w:rsid w:val="003D7FCE"/>
    <w:rsid w:val="003E2319"/>
    <w:rsid w:val="003E3188"/>
    <w:rsid w:val="003E4910"/>
    <w:rsid w:val="003E50D7"/>
    <w:rsid w:val="003E5F5D"/>
    <w:rsid w:val="003F3BBB"/>
    <w:rsid w:val="003F4A0A"/>
    <w:rsid w:val="003F6F9A"/>
    <w:rsid w:val="00400A37"/>
    <w:rsid w:val="0040519D"/>
    <w:rsid w:val="00407005"/>
    <w:rsid w:val="00407D38"/>
    <w:rsid w:val="00410764"/>
    <w:rsid w:val="00410EA2"/>
    <w:rsid w:val="004115B3"/>
    <w:rsid w:val="00413EB8"/>
    <w:rsid w:val="00420D99"/>
    <w:rsid w:val="00423B9C"/>
    <w:rsid w:val="004279FF"/>
    <w:rsid w:val="004321CF"/>
    <w:rsid w:val="00442E8C"/>
    <w:rsid w:val="004513F7"/>
    <w:rsid w:val="00453F7F"/>
    <w:rsid w:val="00454718"/>
    <w:rsid w:val="004570C4"/>
    <w:rsid w:val="00461037"/>
    <w:rsid w:val="00462E95"/>
    <w:rsid w:val="0046559E"/>
    <w:rsid w:val="00466ADA"/>
    <w:rsid w:val="00466CB6"/>
    <w:rsid w:val="00472076"/>
    <w:rsid w:val="0047631D"/>
    <w:rsid w:val="00482267"/>
    <w:rsid w:val="00482E24"/>
    <w:rsid w:val="00484936"/>
    <w:rsid w:val="004914F9"/>
    <w:rsid w:val="00497312"/>
    <w:rsid w:val="00497C4E"/>
    <w:rsid w:val="004A0595"/>
    <w:rsid w:val="004A402A"/>
    <w:rsid w:val="004A5134"/>
    <w:rsid w:val="004A60E0"/>
    <w:rsid w:val="004A7465"/>
    <w:rsid w:val="004A7774"/>
    <w:rsid w:val="004A79E3"/>
    <w:rsid w:val="004A7A18"/>
    <w:rsid w:val="004B2EC2"/>
    <w:rsid w:val="004B7F86"/>
    <w:rsid w:val="004C186E"/>
    <w:rsid w:val="004C1B26"/>
    <w:rsid w:val="004C1C23"/>
    <w:rsid w:val="004C30CC"/>
    <w:rsid w:val="004C32FC"/>
    <w:rsid w:val="004C3C8A"/>
    <w:rsid w:val="004C426F"/>
    <w:rsid w:val="004C4644"/>
    <w:rsid w:val="004C57A9"/>
    <w:rsid w:val="004C68BE"/>
    <w:rsid w:val="004C73B7"/>
    <w:rsid w:val="004C768F"/>
    <w:rsid w:val="004D10A4"/>
    <w:rsid w:val="004D1A33"/>
    <w:rsid w:val="004D3FDD"/>
    <w:rsid w:val="004D555D"/>
    <w:rsid w:val="004D737D"/>
    <w:rsid w:val="004E12CB"/>
    <w:rsid w:val="004E30AD"/>
    <w:rsid w:val="004E64E3"/>
    <w:rsid w:val="004F0AB6"/>
    <w:rsid w:val="004F6763"/>
    <w:rsid w:val="004F7081"/>
    <w:rsid w:val="004F728B"/>
    <w:rsid w:val="00500250"/>
    <w:rsid w:val="00504AB6"/>
    <w:rsid w:val="00506599"/>
    <w:rsid w:val="00511173"/>
    <w:rsid w:val="00512270"/>
    <w:rsid w:val="00513096"/>
    <w:rsid w:val="00513B45"/>
    <w:rsid w:val="005147BD"/>
    <w:rsid w:val="00514B04"/>
    <w:rsid w:val="00521D81"/>
    <w:rsid w:val="005318B3"/>
    <w:rsid w:val="00531A72"/>
    <w:rsid w:val="00534C72"/>
    <w:rsid w:val="00534D2C"/>
    <w:rsid w:val="0053537F"/>
    <w:rsid w:val="00537AFC"/>
    <w:rsid w:val="0054013A"/>
    <w:rsid w:val="0054389D"/>
    <w:rsid w:val="00546BD8"/>
    <w:rsid w:val="0054738C"/>
    <w:rsid w:val="00552CCD"/>
    <w:rsid w:val="005541A3"/>
    <w:rsid w:val="00554AC4"/>
    <w:rsid w:val="00555F55"/>
    <w:rsid w:val="00557CBA"/>
    <w:rsid w:val="00557DD9"/>
    <w:rsid w:val="00565D1B"/>
    <w:rsid w:val="0057135A"/>
    <w:rsid w:val="0057487E"/>
    <w:rsid w:val="00574903"/>
    <w:rsid w:val="00577DA5"/>
    <w:rsid w:val="0058139B"/>
    <w:rsid w:val="00583279"/>
    <w:rsid w:val="005841F8"/>
    <w:rsid w:val="00587AA4"/>
    <w:rsid w:val="00587B95"/>
    <w:rsid w:val="005921C4"/>
    <w:rsid w:val="00596253"/>
    <w:rsid w:val="0059671B"/>
    <w:rsid w:val="005970D2"/>
    <w:rsid w:val="005A09A3"/>
    <w:rsid w:val="005A4221"/>
    <w:rsid w:val="005A56FE"/>
    <w:rsid w:val="005A5CE1"/>
    <w:rsid w:val="005B05CB"/>
    <w:rsid w:val="005B2F2D"/>
    <w:rsid w:val="005B4F73"/>
    <w:rsid w:val="005B56CF"/>
    <w:rsid w:val="005B66DE"/>
    <w:rsid w:val="005C0257"/>
    <w:rsid w:val="005C10C4"/>
    <w:rsid w:val="005C2190"/>
    <w:rsid w:val="005C42A1"/>
    <w:rsid w:val="005C59C0"/>
    <w:rsid w:val="005D0A60"/>
    <w:rsid w:val="005D15BB"/>
    <w:rsid w:val="005D27A6"/>
    <w:rsid w:val="005D326B"/>
    <w:rsid w:val="005D38BB"/>
    <w:rsid w:val="005D4F0C"/>
    <w:rsid w:val="005D629A"/>
    <w:rsid w:val="005D63F0"/>
    <w:rsid w:val="005D74BC"/>
    <w:rsid w:val="005E436E"/>
    <w:rsid w:val="005E4AE6"/>
    <w:rsid w:val="005F031D"/>
    <w:rsid w:val="005F0F95"/>
    <w:rsid w:val="005F34B3"/>
    <w:rsid w:val="005F6EF7"/>
    <w:rsid w:val="00602441"/>
    <w:rsid w:val="00602BA8"/>
    <w:rsid w:val="00602C75"/>
    <w:rsid w:val="00604F6F"/>
    <w:rsid w:val="00607535"/>
    <w:rsid w:val="00615071"/>
    <w:rsid w:val="00615A53"/>
    <w:rsid w:val="00616876"/>
    <w:rsid w:val="00616A29"/>
    <w:rsid w:val="0061708C"/>
    <w:rsid w:val="00617C00"/>
    <w:rsid w:val="006203AC"/>
    <w:rsid w:val="006239CC"/>
    <w:rsid w:val="00624981"/>
    <w:rsid w:val="00627137"/>
    <w:rsid w:val="00631A5B"/>
    <w:rsid w:val="006333D7"/>
    <w:rsid w:val="006366CC"/>
    <w:rsid w:val="006424B5"/>
    <w:rsid w:val="0064467B"/>
    <w:rsid w:val="0064566C"/>
    <w:rsid w:val="006501E9"/>
    <w:rsid w:val="00650271"/>
    <w:rsid w:val="006544C8"/>
    <w:rsid w:val="00656EA6"/>
    <w:rsid w:val="006579C5"/>
    <w:rsid w:val="00662897"/>
    <w:rsid w:val="00663C2E"/>
    <w:rsid w:val="006646AF"/>
    <w:rsid w:val="00664B58"/>
    <w:rsid w:val="006706D3"/>
    <w:rsid w:val="00672DC9"/>
    <w:rsid w:val="00672EE8"/>
    <w:rsid w:val="00672EEE"/>
    <w:rsid w:val="006773B0"/>
    <w:rsid w:val="00681011"/>
    <w:rsid w:val="00691869"/>
    <w:rsid w:val="006918B0"/>
    <w:rsid w:val="00692918"/>
    <w:rsid w:val="00694071"/>
    <w:rsid w:val="00694E94"/>
    <w:rsid w:val="00697160"/>
    <w:rsid w:val="006A6ACE"/>
    <w:rsid w:val="006B14BB"/>
    <w:rsid w:val="006B15C3"/>
    <w:rsid w:val="006B41E5"/>
    <w:rsid w:val="006B4560"/>
    <w:rsid w:val="006B47FA"/>
    <w:rsid w:val="006B75D7"/>
    <w:rsid w:val="006B7C25"/>
    <w:rsid w:val="006C7B48"/>
    <w:rsid w:val="006D0561"/>
    <w:rsid w:val="006D71AF"/>
    <w:rsid w:val="006E080F"/>
    <w:rsid w:val="006E0A01"/>
    <w:rsid w:val="006E0E64"/>
    <w:rsid w:val="006E1E2A"/>
    <w:rsid w:val="006E71B0"/>
    <w:rsid w:val="006F127B"/>
    <w:rsid w:val="006F44C0"/>
    <w:rsid w:val="006F66D2"/>
    <w:rsid w:val="006F735C"/>
    <w:rsid w:val="007002C6"/>
    <w:rsid w:val="00700F90"/>
    <w:rsid w:val="00703EF5"/>
    <w:rsid w:val="00704D20"/>
    <w:rsid w:val="0070574F"/>
    <w:rsid w:val="007072C1"/>
    <w:rsid w:val="007205AB"/>
    <w:rsid w:val="00721D30"/>
    <w:rsid w:val="00724342"/>
    <w:rsid w:val="0072438C"/>
    <w:rsid w:val="00724F52"/>
    <w:rsid w:val="007258B8"/>
    <w:rsid w:val="007323DA"/>
    <w:rsid w:val="007354E0"/>
    <w:rsid w:val="0074011A"/>
    <w:rsid w:val="007409F5"/>
    <w:rsid w:val="007450A9"/>
    <w:rsid w:val="00745702"/>
    <w:rsid w:val="00747510"/>
    <w:rsid w:val="00755213"/>
    <w:rsid w:val="00757498"/>
    <w:rsid w:val="007600BB"/>
    <w:rsid w:val="00761F9C"/>
    <w:rsid w:val="007644D0"/>
    <w:rsid w:val="007655AD"/>
    <w:rsid w:val="00770216"/>
    <w:rsid w:val="007731BD"/>
    <w:rsid w:val="0077490D"/>
    <w:rsid w:val="00775D68"/>
    <w:rsid w:val="00775D87"/>
    <w:rsid w:val="00777677"/>
    <w:rsid w:val="00781055"/>
    <w:rsid w:val="007815CA"/>
    <w:rsid w:val="00782F5E"/>
    <w:rsid w:val="00783F84"/>
    <w:rsid w:val="007850F2"/>
    <w:rsid w:val="00786548"/>
    <w:rsid w:val="0078702C"/>
    <w:rsid w:val="0079092C"/>
    <w:rsid w:val="007909DB"/>
    <w:rsid w:val="00791A7F"/>
    <w:rsid w:val="00791D5A"/>
    <w:rsid w:val="00791EAE"/>
    <w:rsid w:val="007A2612"/>
    <w:rsid w:val="007A329F"/>
    <w:rsid w:val="007A6E59"/>
    <w:rsid w:val="007B02B1"/>
    <w:rsid w:val="007B15D0"/>
    <w:rsid w:val="007B332D"/>
    <w:rsid w:val="007B3985"/>
    <w:rsid w:val="007B4FBA"/>
    <w:rsid w:val="007C310D"/>
    <w:rsid w:val="007C5033"/>
    <w:rsid w:val="007C5CAE"/>
    <w:rsid w:val="007C7AD5"/>
    <w:rsid w:val="007C7FEA"/>
    <w:rsid w:val="007D0CFC"/>
    <w:rsid w:val="007D6D56"/>
    <w:rsid w:val="007D7180"/>
    <w:rsid w:val="007E37AB"/>
    <w:rsid w:val="007E3C6F"/>
    <w:rsid w:val="007E47FA"/>
    <w:rsid w:val="007E5A88"/>
    <w:rsid w:val="007E5CCA"/>
    <w:rsid w:val="007E7140"/>
    <w:rsid w:val="007F1157"/>
    <w:rsid w:val="00800F53"/>
    <w:rsid w:val="00805996"/>
    <w:rsid w:val="0081202D"/>
    <w:rsid w:val="00812F67"/>
    <w:rsid w:val="008134FA"/>
    <w:rsid w:val="00813557"/>
    <w:rsid w:val="00813686"/>
    <w:rsid w:val="00813E38"/>
    <w:rsid w:val="00814FAE"/>
    <w:rsid w:val="00820DA7"/>
    <w:rsid w:val="00824B80"/>
    <w:rsid w:val="00827150"/>
    <w:rsid w:val="00827301"/>
    <w:rsid w:val="00830789"/>
    <w:rsid w:val="008327E9"/>
    <w:rsid w:val="008350BB"/>
    <w:rsid w:val="00836325"/>
    <w:rsid w:val="00844D1A"/>
    <w:rsid w:val="00845864"/>
    <w:rsid w:val="0085161E"/>
    <w:rsid w:val="00852479"/>
    <w:rsid w:val="008550E0"/>
    <w:rsid w:val="008578F8"/>
    <w:rsid w:val="00862479"/>
    <w:rsid w:val="008624AB"/>
    <w:rsid w:val="00863A50"/>
    <w:rsid w:val="00865493"/>
    <w:rsid w:val="00866597"/>
    <w:rsid w:val="0087118C"/>
    <w:rsid w:val="00873707"/>
    <w:rsid w:val="008751DE"/>
    <w:rsid w:val="00876DB0"/>
    <w:rsid w:val="0088021A"/>
    <w:rsid w:val="0088024B"/>
    <w:rsid w:val="008803C3"/>
    <w:rsid w:val="00880C0F"/>
    <w:rsid w:val="00881C1A"/>
    <w:rsid w:val="0088252E"/>
    <w:rsid w:val="00882591"/>
    <w:rsid w:val="00885C59"/>
    <w:rsid w:val="0088617F"/>
    <w:rsid w:val="00886CFB"/>
    <w:rsid w:val="00886F14"/>
    <w:rsid w:val="00887BC0"/>
    <w:rsid w:val="008942B3"/>
    <w:rsid w:val="00897945"/>
    <w:rsid w:val="00897E0C"/>
    <w:rsid w:val="008A02FB"/>
    <w:rsid w:val="008A0582"/>
    <w:rsid w:val="008A1279"/>
    <w:rsid w:val="008A2172"/>
    <w:rsid w:val="008A34E4"/>
    <w:rsid w:val="008A3826"/>
    <w:rsid w:val="008A49DA"/>
    <w:rsid w:val="008B03F7"/>
    <w:rsid w:val="008B11F4"/>
    <w:rsid w:val="008B12D7"/>
    <w:rsid w:val="008B3E30"/>
    <w:rsid w:val="008B4756"/>
    <w:rsid w:val="008B4FF4"/>
    <w:rsid w:val="008B5AA3"/>
    <w:rsid w:val="008B5BA4"/>
    <w:rsid w:val="008B6431"/>
    <w:rsid w:val="008B6ABB"/>
    <w:rsid w:val="008C04CD"/>
    <w:rsid w:val="008C0960"/>
    <w:rsid w:val="008C15E2"/>
    <w:rsid w:val="008C1D59"/>
    <w:rsid w:val="008C25C1"/>
    <w:rsid w:val="008C2AEB"/>
    <w:rsid w:val="008C3C59"/>
    <w:rsid w:val="008C4347"/>
    <w:rsid w:val="008C7787"/>
    <w:rsid w:val="008D4E30"/>
    <w:rsid w:val="008D4EC0"/>
    <w:rsid w:val="008D6284"/>
    <w:rsid w:val="008D7A29"/>
    <w:rsid w:val="008E1644"/>
    <w:rsid w:val="008E29F5"/>
    <w:rsid w:val="008E2FAB"/>
    <w:rsid w:val="008E4423"/>
    <w:rsid w:val="008E4873"/>
    <w:rsid w:val="008F0CA1"/>
    <w:rsid w:val="008F3928"/>
    <w:rsid w:val="008F487A"/>
    <w:rsid w:val="009022F6"/>
    <w:rsid w:val="0090551D"/>
    <w:rsid w:val="009065A3"/>
    <w:rsid w:val="00910C7A"/>
    <w:rsid w:val="009115F3"/>
    <w:rsid w:val="00916E07"/>
    <w:rsid w:val="0092093B"/>
    <w:rsid w:val="00922C5D"/>
    <w:rsid w:val="00923294"/>
    <w:rsid w:val="00931743"/>
    <w:rsid w:val="00931D13"/>
    <w:rsid w:val="00935D23"/>
    <w:rsid w:val="00937AC1"/>
    <w:rsid w:val="00940C66"/>
    <w:rsid w:val="009411B3"/>
    <w:rsid w:val="0094258F"/>
    <w:rsid w:val="009435BB"/>
    <w:rsid w:val="00943B37"/>
    <w:rsid w:val="0094419B"/>
    <w:rsid w:val="0094686F"/>
    <w:rsid w:val="00952496"/>
    <w:rsid w:val="00957505"/>
    <w:rsid w:val="009576DC"/>
    <w:rsid w:val="00962D87"/>
    <w:rsid w:val="009631C1"/>
    <w:rsid w:val="00963CFD"/>
    <w:rsid w:val="00970AED"/>
    <w:rsid w:val="00971C7A"/>
    <w:rsid w:val="009731D2"/>
    <w:rsid w:val="0097482B"/>
    <w:rsid w:val="00975D67"/>
    <w:rsid w:val="00981055"/>
    <w:rsid w:val="00981A85"/>
    <w:rsid w:val="00982385"/>
    <w:rsid w:val="00983052"/>
    <w:rsid w:val="009857B8"/>
    <w:rsid w:val="009868BD"/>
    <w:rsid w:val="009926AD"/>
    <w:rsid w:val="00993DEC"/>
    <w:rsid w:val="009945B9"/>
    <w:rsid w:val="0099609D"/>
    <w:rsid w:val="00996520"/>
    <w:rsid w:val="00996B1A"/>
    <w:rsid w:val="009A07D5"/>
    <w:rsid w:val="009A1EC7"/>
    <w:rsid w:val="009A3EBF"/>
    <w:rsid w:val="009A42BE"/>
    <w:rsid w:val="009A4F55"/>
    <w:rsid w:val="009A6D04"/>
    <w:rsid w:val="009A752F"/>
    <w:rsid w:val="009B072A"/>
    <w:rsid w:val="009B0DD6"/>
    <w:rsid w:val="009B1AF2"/>
    <w:rsid w:val="009B1DBF"/>
    <w:rsid w:val="009B2728"/>
    <w:rsid w:val="009B4855"/>
    <w:rsid w:val="009B6644"/>
    <w:rsid w:val="009C2A55"/>
    <w:rsid w:val="009C312C"/>
    <w:rsid w:val="009C39BD"/>
    <w:rsid w:val="009C3B95"/>
    <w:rsid w:val="009C5153"/>
    <w:rsid w:val="009C70F4"/>
    <w:rsid w:val="009C7E42"/>
    <w:rsid w:val="009D1962"/>
    <w:rsid w:val="009D5478"/>
    <w:rsid w:val="009D5DAF"/>
    <w:rsid w:val="009D61A7"/>
    <w:rsid w:val="009D7BA3"/>
    <w:rsid w:val="009D7E18"/>
    <w:rsid w:val="009E1834"/>
    <w:rsid w:val="009E2733"/>
    <w:rsid w:val="009E2ECB"/>
    <w:rsid w:val="009F05D1"/>
    <w:rsid w:val="009F1909"/>
    <w:rsid w:val="009F228C"/>
    <w:rsid w:val="009F2BA1"/>
    <w:rsid w:val="009F5069"/>
    <w:rsid w:val="009F79C2"/>
    <w:rsid w:val="00A01318"/>
    <w:rsid w:val="00A017AD"/>
    <w:rsid w:val="00A01956"/>
    <w:rsid w:val="00A02792"/>
    <w:rsid w:val="00A02EC1"/>
    <w:rsid w:val="00A04332"/>
    <w:rsid w:val="00A06052"/>
    <w:rsid w:val="00A07A0D"/>
    <w:rsid w:val="00A1253C"/>
    <w:rsid w:val="00A129B9"/>
    <w:rsid w:val="00A130BD"/>
    <w:rsid w:val="00A1524E"/>
    <w:rsid w:val="00A16669"/>
    <w:rsid w:val="00A216A6"/>
    <w:rsid w:val="00A230C0"/>
    <w:rsid w:val="00A2327C"/>
    <w:rsid w:val="00A25EEC"/>
    <w:rsid w:val="00A27EEC"/>
    <w:rsid w:val="00A30CC5"/>
    <w:rsid w:val="00A32499"/>
    <w:rsid w:val="00A339E2"/>
    <w:rsid w:val="00A33EA6"/>
    <w:rsid w:val="00A35EDD"/>
    <w:rsid w:val="00A3734E"/>
    <w:rsid w:val="00A41246"/>
    <w:rsid w:val="00A424E8"/>
    <w:rsid w:val="00A447E2"/>
    <w:rsid w:val="00A47059"/>
    <w:rsid w:val="00A502F8"/>
    <w:rsid w:val="00A5613A"/>
    <w:rsid w:val="00A57AA0"/>
    <w:rsid w:val="00A60DAE"/>
    <w:rsid w:val="00A621F1"/>
    <w:rsid w:val="00A62473"/>
    <w:rsid w:val="00A6487D"/>
    <w:rsid w:val="00A671C6"/>
    <w:rsid w:val="00A700CE"/>
    <w:rsid w:val="00A7021E"/>
    <w:rsid w:val="00A73EE4"/>
    <w:rsid w:val="00A75310"/>
    <w:rsid w:val="00A826B3"/>
    <w:rsid w:val="00A876D1"/>
    <w:rsid w:val="00A91ADE"/>
    <w:rsid w:val="00A954C3"/>
    <w:rsid w:val="00AA2284"/>
    <w:rsid w:val="00AA436E"/>
    <w:rsid w:val="00AB05F4"/>
    <w:rsid w:val="00AB0C2A"/>
    <w:rsid w:val="00AC0D74"/>
    <w:rsid w:val="00AC1ABD"/>
    <w:rsid w:val="00AC4E04"/>
    <w:rsid w:val="00AC6288"/>
    <w:rsid w:val="00AC678B"/>
    <w:rsid w:val="00AC7683"/>
    <w:rsid w:val="00AC7D3E"/>
    <w:rsid w:val="00AD1D47"/>
    <w:rsid w:val="00AD47A3"/>
    <w:rsid w:val="00AD775C"/>
    <w:rsid w:val="00AE2E51"/>
    <w:rsid w:val="00AF020E"/>
    <w:rsid w:val="00AF0459"/>
    <w:rsid w:val="00AF069C"/>
    <w:rsid w:val="00AF23EE"/>
    <w:rsid w:val="00AF2977"/>
    <w:rsid w:val="00AF2FD3"/>
    <w:rsid w:val="00B05CE2"/>
    <w:rsid w:val="00B07C3F"/>
    <w:rsid w:val="00B1096A"/>
    <w:rsid w:val="00B119C6"/>
    <w:rsid w:val="00B13AC2"/>
    <w:rsid w:val="00B1745B"/>
    <w:rsid w:val="00B2035B"/>
    <w:rsid w:val="00B22869"/>
    <w:rsid w:val="00B22E1E"/>
    <w:rsid w:val="00B23AD4"/>
    <w:rsid w:val="00B258E8"/>
    <w:rsid w:val="00B30368"/>
    <w:rsid w:val="00B3134F"/>
    <w:rsid w:val="00B33FA1"/>
    <w:rsid w:val="00B36862"/>
    <w:rsid w:val="00B3744F"/>
    <w:rsid w:val="00B37A39"/>
    <w:rsid w:val="00B41AC4"/>
    <w:rsid w:val="00B47079"/>
    <w:rsid w:val="00B5006F"/>
    <w:rsid w:val="00B5254C"/>
    <w:rsid w:val="00B55966"/>
    <w:rsid w:val="00B57340"/>
    <w:rsid w:val="00B6263C"/>
    <w:rsid w:val="00B64DD0"/>
    <w:rsid w:val="00B70072"/>
    <w:rsid w:val="00B73A37"/>
    <w:rsid w:val="00B74205"/>
    <w:rsid w:val="00B752A7"/>
    <w:rsid w:val="00B80AEF"/>
    <w:rsid w:val="00B80F26"/>
    <w:rsid w:val="00B846F9"/>
    <w:rsid w:val="00B85FF2"/>
    <w:rsid w:val="00B92226"/>
    <w:rsid w:val="00B93B07"/>
    <w:rsid w:val="00B951E8"/>
    <w:rsid w:val="00BA0271"/>
    <w:rsid w:val="00BA1290"/>
    <w:rsid w:val="00BA213A"/>
    <w:rsid w:val="00BA6046"/>
    <w:rsid w:val="00BA6472"/>
    <w:rsid w:val="00BB07B2"/>
    <w:rsid w:val="00BB329D"/>
    <w:rsid w:val="00BC0106"/>
    <w:rsid w:val="00BC0720"/>
    <w:rsid w:val="00BC096B"/>
    <w:rsid w:val="00BC171E"/>
    <w:rsid w:val="00BC4524"/>
    <w:rsid w:val="00BC4B5E"/>
    <w:rsid w:val="00BC5B05"/>
    <w:rsid w:val="00BC7FAE"/>
    <w:rsid w:val="00BD0459"/>
    <w:rsid w:val="00BD0797"/>
    <w:rsid w:val="00BD71F1"/>
    <w:rsid w:val="00BE48E7"/>
    <w:rsid w:val="00BE64C3"/>
    <w:rsid w:val="00BE6F50"/>
    <w:rsid w:val="00BF0839"/>
    <w:rsid w:val="00BF1C43"/>
    <w:rsid w:val="00BF2354"/>
    <w:rsid w:val="00BF4547"/>
    <w:rsid w:val="00BF7806"/>
    <w:rsid w:val="00C009F1"/>
    <w:rsid w:val="00C0340B"/>
    <w:rsid w:val="00C0789E"/>
    <w:rsid w:val="00C10C86"/>
    <w:rsid w:val="00C11F32"/>
    <w:rsid w:val="00C123E0"/>
    <w:rsid w:val="00C14B62"/>
    <w:rsid w:val="00C23AD8"/>
    <w:rsid w:val="00C33271"/>
    <w:rsid w:val="00C34910"/>
    <w:rsid w:val="00C36FD9"/>
    <w:rsid w:val="00C40032"/>
    <w:rsid w:val="00C43986"/>
    <w:rsid w:val="00C449C5"/>
    <w:rsid w:val="00C4507A"/>
    <w:rsid w:val="00C45BD1"/>
    <w:rsid w:val="00C506B5"/>
    <w:rsid w:val="00C510C5"/>
    <w:rsid w:val="00C53775"/>
    <w:rsid w:val="00C55065"/>
    <w:rsid w:val="00C57302"/>
    <w:rsid w:val="00C65777"/>
    <w:rsid w:val="00C65A86"/>
    <w:rsid w:val="00C676CA"/>
    <w:rsid w:val="00C70FCC"/>
    <w:rsid w:val="00C7201A"/>
    <w:rsid w:val="00C72423"/>
    <w:rsid w:val="00C74950"/>
    <w:rsid w:val="00C75CAA"/>
    <w:rsid w:val="00C803F2"/>
    <w:rsid w:val="00C80D22"/>
    <w:rsid w:val="00C81177"/>
    <w:rsid w:val="00C847F8"/>
    <w:rsid w:val="00C856EB"/>
    <w:rsid w:val="00C85DFB"/>
    <w:rsid w:val="00C860DD"/>
    <w:rsid w:val="00C931B4"/>
    <w:rsid w:val="00CA1B0D"/>
    <w:rsid w:val="00CA3772"/>
    <w:rsid w:val="00CA769E"/>
    <w:rsid w:val="00CA7A13"/>
    <w:rsid w:val="00CB35F7"/>
    <w:rsid w:val="00CB3D28"/>
    <w:rsid w:val="00CB5370"/>
    <w:rsid w:val="00CB5871"/>
    <w:rsid w:val="00CB6A42"/>
    <w:rsid w:val="00CB6AEF"/>
    <w:rsid w:val="00CB6B9D"/>
    <w:rsid w:val="00CB6CA7"/>
    <w:rsid w:val="00CB7DB5"/>
    <w:rsid w:val="00CC18A1"/>
    <w:rsid w:val="00CC1CEF"/>
    <w:rsid w:val="00CC2F34"/>
    <w:rsid w:val="00CC6C34"/>
    <w:rsid w:val="00CC7B2C"/>
    <w:rsid w:val="00CC7F4B"/>
    <w:rsid w:val="00CD0108"/>
    <w:rsid w:val="00CD1A60"/>
    <w:rsid w:val="00CD2E98"/>
    <w:rsid w:val="00CD3168"/>
    <w:rsid w:val="00CD3E49"/>
    <w:rsid w:val="00CE094E"/>
    <w:rsid w:val="00CE339F"/>
    <w:rsid w:val="00CE3824"/>
    <w:rsid w:val="00CE4169"/>
    <w:rsid w:val="00CE765A"/>
    <w:rsid w:val="00CE7E7F"/>
    <w:rsid w:val="00CF126C"/>
    <w:rsid w:val="00D0176B"/>
    <w:rsid w:val="00D01794"/>
    <w:rsid w:val="00D03560"/>
    <w:rsid w:val="00D11ADE"/>
    <w:rsid w:val="00D130A5"/>
    <w:rsid w:val="00D217BC"/>
    <w:rsid w:val="00D22CA9"/>
    <w:rsid w:val="00D26A13"/>
    <w:rsid w:val="00D27E00"/>
    <w:rsid w:val="00D328B8"/>
    <w:rsid w:val="00D35BFC"/>
    <w:rsid w:val="00D36332"/>
    <w:rsid w:val="00D374F7"/>
    <w:rsid w:val="00D40F03"/>
    <w:rsid w:val="00D41732"/>
    <w:rsid w:val="00D452D3"/>
    <w:rsid w:val="00D47708"/>
    <w:rsid w:val="00D50F9A"/>
    <w:rsid w:val="00D52B40"/>
    <w:rsid w:val="00D53458"/>
    <w:rsid w:val="00D54BDD"/>
    <w:rsid w:val="00D611AC"/>
    <w:rsid w:val="00D61ADD"/>
    <w:rsid w:val="00D61CEB"/>
    <w:rsid w:val="00D66787"/>
    <w:rsid w:val="00D74C52"/>
    <w:rsid w:val="00D75454"/>
    <w:rsid w:val="00D7754D"/>
    <w:rsid w:val="00D77E68"/>
    <w:rsid w:val="00D80192"/>
    <w:rsid w:val="00D84C67"/>
    <w:rsid w:val="00D870D4"/>
    <w:rsid w:val="00D904BC"/>
    <w:rsid w:val="00D92A72"/>
    <w:rsid w:val="00D93A0C"/>
    <w:rsid w:val="00D93A14"/>
    <w:rsid w:val="00D95DC9"/>
    <w:rsid w:val="00DA168C"/>
    <w:rsid w:val="00DA17BC"/>
    <w:rsid w:val="00DA188F"/>
    <w:rsid w:val="00DA2B38"/>
    <w:rsid w:val="00DA3434"/>
    <w:rsid w:val="00DA39E9"/>
    <w:rsid w:val="00DA4763"/>
    <w:rsid w:val="00DA4FC5"/>
    <w:rsid w:val="00DA52E0"/>
    <w:rsid w:val="00DA6161"/>
    <w:rsid w:val="00DA7D9D"/>
    <w:rsid w:val="00DB0762"/>
    <w:rsid w:val="00DB0F7F"/>
    <w:rsid w:val="00DB265D"/>
    <w:rsid w:val="00DB5DA6"/>
    <w:rsid w:val="00DB6F5C"/>
    <w:rsid w:val="00DC067B"/>
    <w:rsid w:val="00DC1A12"/>
    <w:rsid w:val="00DC1B8C"/>
    <w:rsid w:val="00DC6594"/>
    <w:rsid w:val="00DC6BFB"/>
    <w:rsid w:val="00DD2F93"/>
    <w:rsid w:val="00DD4537"/>
    <w:rsid w:val="00DD5296"/>
    <w:rsid w:val="00DD540D"/>
    <w:rsid w:val="00DE258F"/>
    <w:rsid w:val="00DE2D1D"/>
    <w:rsid w:val="00DE53F5"/>
    <w:rsid w:val="00DE573E"/>
    <w:rsid w:val="00DE61A3"/>
    <w:rsid w:val="00DF0BB1"/>
    <w:rsid w:val="00DF1691"/>
    <w:rsid w:val="00DF18CE"/>
    <w:rsid w:val="00DF37C1"/>
    <w:rsid w:val="00DF46A6"/>
    <w:rsid w:val="00DF502F"/>
    <w:rsid w:val="00DF5943"/>
    <w:rsid w:val="00DF5FC6"/>
    <w:rsid w:val="00E04125"/>
    <w:rsid w:val="00E05000"/>
    <w:rsid w:val="00E0562C"/>
    <w:rsid w:val="00E05FF1"/>
    <w:rsid w:val="00E07FB7"/>
    <w:rsid w:val="00E11277"/>
    <w:rsid w:val="00E1251F"/>
    <w:rsid w:val="00E15B64"/>
    <w:rsid w:val="00E1644C"/>
    <w:rsid w:val="00E17AF3"/>
    <w:rsid w:val="00E17AF8"/>
    <w:rsid w:val="00E23C38"/>
    <w:rsid w:val="00E25E0D"/>
    <w:rsid w:val="00E34CDA"/>
    <w:rsid w:val="00E34E84"/>
    <w:rsid w:val="00E36429"/>
    <w:rsid w:val="00E37AEB"/>
    <w:rsid w:val="00E417F3"/>
    <w:rsid w:val="00E41CC0"/>
    <w:rsid w:val="00E431CE"/>
    <w:rsid w:val="00E45749"/>
    <w:rsid w:val="00E46A73"/>
    <w:rsid w:val="00E5146E"/>
    <w:rsid w:val="00E5207E"/>
    <w:rsid w:val="00E52AA7"/>
    <w:rsid w:val="00E535A0"/>
    <w:rsid w:val="00E549BF"/>
    <w:rsid w:val="00E55747"/>
    <w:rsid w:val="00E56704"/>
    <w:rsid w:val="00E5670E"/>
    <w:rsid w:val="00E609E8"/>
    <w:rsid w:val="00E6331B"/>
    <w:rsid w:val="00E64A56"/>
    <w:rsid w:val="00E667E7"/>
    <w:rsid w:val="00E7287F"/>
    <w:rsid w:val="00E74E59"/>
    <w:rsid w:val="00E76A8A"/>
    <w:rsid w:val="00E8108A"/>
    <w:rsid w:val="00E83475"/>
    <w:rsid w:val="00E87615"/>
    <w:rsid w:val="00E8784C"/>
    <w:rsid w:val="00E87A21"/>
    <w:rsid w:val="00E921FA"/>
    <w:rsid w:val="00E96912"/>
    <w:rsid w:val="00E97736"/>
    <w:rsid w:val="00EA06E1"/>
    <w:rsid w:val="00EA150A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B636B"/>
    <w:rsid w:val="00EC448A"/>
    <w:rsid w:val="00EC651E"/>
    <w:rsid w:val="00ED0D8A"/>
    <w:rsid w:val="00ED12FF"/>
    <w:rsid w:val="00ED1FA2"/>
    <w:rsid w:val="00ED23AB"/>
    <w:rsid w:val="00ED3560"/>
    <w:rsid w:val="00ED41CF"/>
    <w:rsid w:val="00ED682B"/>
    <w:rsid w:val="00EE3CAA"/>
    <w:rsid w:val="00EE4C5F"/>
    <w:rsid w:val="00EE51E9"/>
    <w:rsid w:val="00EE5636"/>
    <w:rsid w:val="00EE7F1A"/>
    <w:rsid w:val="00EF0284"/>
    <w:rsid w:val="00EF0EA7"/>
    <w:rsid w:val="00EF41D0"/>
    <w:rsid w:val="00F00E36"/>
    <w:rsid w:val="00F01521"/>
    <w:rsid w:val="00F059B6"/>
    <w:rsid w:val="00F0697E"/>
    <w:rsid w:val="00F115D3"/>
    <w:rsid w:val="00F16AB3"/>
    <w:rsid w:val="00F24ADD"/>
    <w:rsid w:val="00F24DA6"/>
    <w:rsid w:val="00F26E1D"/>
    <w:rsid w:val="00F31536"/>
    <w:rsid w:val="00F32FB1"/>
    <w:rsid w:val="00F33BAA"/>
    <w:rsid w:val="00F3456A"/>
    <w:rsid w:val="00F40224"/>
    <w:rsid w:val="00F40227"/>
    <w:rsid w:val="00F41178"/>
    <w:rsid w:val="00F43E01"/>
    <w:rsid w:val="00F4473A"/>
    <w:rsid w:val="00F45894"/>
    <w:rsid w:val="00F47793"/>
    <w:rsid w:val="00F47A9E"/>
    <w:rsid w:val="00F47B9A"/>
    <w:rsid w:val="00F5043A"/>
    <w:rsid w:val="00F50A4E"/>
    <w:rsid w:val="00F5121E"/>
    <w:rsid w:val="00F51EE5"/>
    <w:rsid w:val="00F531DF"/>
    <w:rsid w:val="00F55969"/>
    <w:rsid w:val="00F56532"/>
    <w:rsid w:val="00F56652"/>
    <w:rsid w:val="00F61C81"/>
    <w:rsid w:val="00F61D40"/>
    <w:rsid w:val="00F620F5"/>
    <w:rsid w:val="00F715D7"/>
    <w:rsid w:val="00F72DA1"/>
    <w:rsid w:val="00F7560F"/>
    <w:rsid w:val="00F80064"/>
    <w:rsid w:val="00F80573"/>
    <w:rsid w:val="00F826C4"/>
    <w:rsid w:val="00F82A56"/>
    <w:rsid w:val="00F835EA"/>
    <w:rsid w:val="00F84720"/>
    <w:rsid w:val="00F84D41"/>
    <w:rsid w:val="00F85B5B"/>
    <w:rsid w:val="00F85F8A"/>
    <w:rsid w:val="00F87530"/>
    <w:rsid w:val="00F90D38"/>
    <w:rsid w:val="00F91E37"/>
    <w:rsid w:val="00F9268C"/>
    <w:rsid w:val="00F93307"/>
    <w:rsid w:val="00FA063A"/>
    <w:rsid w:val="00FA5D99"/>
    <w:rsid w:val="00FA77C9"/>
    <w:rsid w:val="00FB244E"/>
    <w:rsid w:val="00FB31AC"/>
    <w:rsid w:val="00FB5C8B"/>
    <w:rsid w:val="00FB7853"/>
    <w:rsid w:val="00FC20B8"/>
    <w:rsid w:val="00FC3A2A"/>
    <w:rsid w:val="00FC3A58"/>
    <w:rsid w:val="00FC6F76"/>
    <w:rsid w:val="00FC6FDB"/>
    <w:rsid w:val="00FD37FE"/>
    <w:rsid w:val="00FD3E74"/>
    <w:rsid w:val="00FE016E"/>
    <w:rsid w:val="00FE1700"/>
    <w:rsid w:val="00FE2879"/>
    <w:rsid w:val="00FE3C0C"/>
    <w:rsid w:val="00FE3C69"/>
    <w:rsid w:val="00FE4551"/>
    <w:rsid w:val="00FE6173"/>
    <w:rsid w:val="00FF16DF"/>
    <w:rsid w:val="00FF479A"/>
    <w:rsid w:val="00FF6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96EB0"/>
  <w15:docId w15:val="{CA2585C0-D7C7-48C4-8E23-5ADCCD603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rsid w:val="00D74C5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D74C52"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729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aliases w:val=" Знак Знак Знак Знак Знак Знак Знак1"/>
    <w:link w:val="a4"/>
    <w:uiPriority w:val="1"/>
    <w:unhideWhenUsed/>
    <w:rsid w:val="00D74C52"/>
  </w:style>
  <w:style w:type="character" w:customStyle="1" w:styleId="WW8Num1z0">
    <w:name w:val="WW8Num1z0"/>
    <w:rsid w:val="00D74C52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sid w:val="00D74C52"/>
    <w:rPr>
      <w:rFonts w:ascii="Wingdings" w:hAnsi="Wingdings" w:cs="Wingdings"/>
      <w:lang w:val="uk-UA"/>
    </w:rPr>
  </w:style>
  <w:style w:type="character" w:customStyle="1" w:styleId="WW8Num2z1">
    <w:name w:val="WW8Num2z1"/>
    <w:rsid w:val="00D74C52"/>
    <w:rPr>
      <w:rFonts w:ascii="Courier New" w:hAnsi="Courier New" w:cs="Courier New"/>
    </w:rPr>
  </w:style>
  <w:style w:type="character" w:customStyle="1" w:styleId="WW8Num3z0">
    <w:name w:val="WW8Num3z0"/>
    <w:rsid w:val="00D74C52"/>
    <w:rPr>
      <w:rFonts w:cs="Times New Roman"/>
    </w:rPr>
  </w:style>
  <w:style w:type="character" w:customStyle="1" w:styleId="WW8Num4z0">
    <w:name w:val="WW8Num4z0"/>
    <w:rsid w:val="00D74C52"/>
    <w:rPr>
      <w:lang w:val="uk-UA"/>
    </w:rPr>
  </w:style>
  <w:style w:type="character" w:customStyle="1" w:styleId="WW8Num6z0">
    <w:name w:val="WW8Num6z0"/>
    <w:rsid w:val="00D74C52"/>
    <w:rPr>
      <w:lang w:val="uk-UA"/>
    </w:rPr>
  </w:style>
  <w:style w:type="character" w:customStyle="1" w:styleId="WW8Num3z1">
    <w:name w:val="WW8Num3z1"/>
    <w:rsid w:val="00D74C52"/>
    <w:rPr>
      <w:rFonts w:cs="Times New Roman"/>
      <w:sz w:val="28"/>
      <w:szCs w:val="28"/>
      <w:lang w:val="uk-UA"/>
    </w:rPr>
  </w:style>
  <w:style w:type="character" w:customStyle="1" w:styleId="WW8Num5z0">
    <w:name w:val="WW8Num5z0"/>
    <w:rsid w:val="00D74C52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sid w:val="00D74C52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  <w:rsid w:val="00D74C52"/>
  </w:style>
  <w:style w:type="character" w:customStyle="1" w:styleId="WW8Num8z1">
    <w:name w:val="WW8Num8z1"/>
    <w:rsid w:val="00D74C52"/>
  </w:style>
  <w:style w:type="character" w:customStyle="1" w:styleId="WW8Num8z2">
    <w:name w:val="WW8Num8z2"/>
    <w:rsid w:val="00D74C52"/>
  </w:style>
  <w:style w:type="character" w:customStyle="1" w:styleId="WW8Num8z3">
    <w:name w:val="WW8Num8z3"/>
    <w:rsid w:val="00D74C52"/>
  </w:style>
  <w:style w:type="character" w:customStyle="1" w:styleId="WW8Num9z0">
    <w:name w:val="WW8Num9z0"/>
    <w:rsid w:val="00D74C52"/>
  </w:style>
  <w:style w:type="character" w:customStyle="1" w:styleId="WW8Num12z1">
    <w:name w:val="WW8Num12z1"/>
    <w:rsid w:val="00D74C52"/>
  </w:style>
  <w:style w:type="character" w:customStyle="1" w:styleId="WW8Num15z0">
    <w:name w:val="WW8Num15z0"/>
    <w:rsid w:val="00D74C52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D74C52"/>
    <w:rPr>
      <w:rFonts w:ascii="Courier New" w:hAnsi="Courier New" w:cs="Courier New"/>
    </w:rPr>
  </w:style>
  <w:style w:type="character" w:customStyle="1" w:styleId="WW8Num15z2">
    <w:name w:val="WW8Num15z2"/>
    <w:rsid w:val="00D74C52"/>
    <w:rPr>
      <w:rFonts w:ascii="Wingdings" w:hAnsi="Wingdings" w:cs="Wingdings"/>
    </w:rPr>
  </w:style>
  <w:style w:type="character" w:customStyle="1" w:styleId="WW8Num15z3">
    <w:name w:val="WW8Num15z3"/>
    <w:rsid w:val="00D74C52"/>
    <w:rPr>
      <w:rFonts w:ascii="Symbol" w:hAnsi="Symbol" w:cs="Symbol"/>
    </w:rPr>
  </w:style>
  <w:style w:type="character" w:customStyle="1" w:styleId="WW8Num16z0">
    <w:name w:val="WW8Num16z0"/>
    <w:rsid w:val="00D74C52"/>
    <w:rPr>
      <w:rFonts w:ascii="Times New Roman" w:eastAsia="Calibri" w:hAnsi="Times New Roman" w:cs="Times New Roman"/>
    </w:rPr>
  </w:style>
  <w:style w:type="character" w:customStyle="1" w:styleId="WW8Num16z1">
    <w:name w:val="WW8Num16z1"/>
    <w:rsid w:val="00D74C52"/>
    <w:rPr>
      <w:rFonts w:ascii="Courier New" w:hAnsi="Courier New" w:cs="Courier New"/>
    </w:rPr>
  </w:style>
  <w:style w:type="character" w:customStyle="1" w:styleId="WW8Num16z2">
    <w:name w:val="WW8Num16z2"/>
    <w:rsid w:val="00D74C52"/>
    <w:rPr>
      <w:rFonts w:ascii="Wingdings" w:hAnsi="Wingdings" w:cs="Wingdings"/>
    </w:rPr>
  </w:style>
  <w:style w:type="character" w:customStyle="1" w:styleId="WW8Num16z3">
    <w:name w:val="WW8Num16z3"/>
    <w:rsid w:val="00D74C52"/>
    <w:rPr>
      <w:rFonts w:ascii="Symbol" w:hAnsi="Symbol" w:cs="Symbol"/>
    </w:rPr>
  </w:style>
  <w:style w:type="character" w:customStyle="1" w:styleId="20">
    <w:name w:val="Основной шрифт абзаца2"/>
    <w:rsid w:val="00D74C52"/>
  </w:style>
  <w:style w:type="character" w:customStyle="1" w:styleId="WW8Num1z1">
    <w:name w:val="WW8Num1z1"/>
    <w:rsid w:val="00D74C52"/>
  </w:style>
  <w:style w:type="character" w:customStyle="1" w:styleId="WW8Num1z2">
    <w:name w:val="WW8Num1z2"/>
    <w:rsid w:val="00D74C52"/>
  </w:style>
  <w:style w:type="character" w:customStyle="1" w:styleId="WW8Num1z3">
    <w:name w:val="WW8Num1z3"/>
    <w:rsid w:val="00D74C52"/>
  </w:style>
  <w:style w:type="character" w:customStyle="1" w:styleId="WW8Num1z4">
    <w:name w:val="WW8Num1z4"/>
    <w:rsid w:val="00D74C52"/>
  </w:style>
  <w:style w:type="character" w:customStyle="1" w:styleId="WW8Num1z5">
    <w:name w:val="WW8Num1z5"/>
    <w:rsid w:val="00D74C52"/>
  </w:style>
  <w:style w:type="character" w:customStyle="1" w:styleId="WW8Num1z6">
    <w:name w:val="WW8Num1z6"/>
    <w:rsid w:val="00D74C52"/>
  </w:style>
  <w:style w:type="character" w:customStyle="1" w:styleId="WW8Num1z7">
    <w:name w:val="WW8Num1z7"/>
    <w:rsid w:val="00D74C52"/>
  </w:style>
  <w:style w:type="character" w:customStyle="1" w:styleId="WW8Num1z8">
    <w:name w:val="WW8Num1z8"/>
    <w:rsid w:val="00D74C52"/>
  </w:style>
  <w:style w:type="character" w:customStyle="1" w:styleId="WW8Num3z2">
    <w:name w:val="WW8Num3z2"/>
    <w:rsid w:val="00D74C52"/>
  </w:style>
  <w:style w:type="character" w:customStyle="1" w:styleId="WW8Num3z3">
    <w:name w:val="WW8Num3z3"/>
    <w:rsid w:val="00D74C52"/>
  </w:style>
  <w:style w:type="character" w:customStyle="1" w:styleId="WW8Num3z4">
    <w:name w:val="WW8Num3z4"/>
    <w:rsid w:val="00D74C52"/>
  </w:style>
  <w:style w:type="character" w:customStyle="1" w:styleId="WW8Num3z5">
    <w:name w:val="WW8Num3z5"/>
    <w:rsid w:val="00D74C52"/>
  </w:style>
  <w:style w:type="character" w:customStyle="1" w:styleId="WW8Num3z6">
    <w:name w:val="WW8Num3z6"/>
    <w:rsid w:val="00D74C52"/>
  </w:style>
  <w:style w:type="character" w:customStyle="1" w:styleId="WW8Num3z7">
    <w:name w:val="WW8Num3z7"/>
    <w:rsid w:val="00D74C52"/>
  </w:style>
  <w:style w:type="character" w:customStyle="1" w:styleId="WW8Num3z8">
    <w:name w:val="WW8Num3z8"/>
    <w:rsid w:val="00D74C52"/>
  </w:style>
  <w:style w:type="character" w:customStyle="1" w:styleId="WW8Num7z1">
    <w:name w:val="WW8Num7z1"/>
    <w:rsid w:val="00D74C52"/>
  </w:style>
  <w:style w:type="character" w:customStyle="1" w:styleId="WW8Num7z2">
    <w:name w:val="WW8Num7z2"/>
    <w:rsid w:val="00D74C52"/>
  </w:style>
  <w:style w:type="character" w:customStyle="1" w:styleId="WW8Num7z3">
    <w:name w:val="WW8Num7z3"/>
    <w:rsid w:val="00D74C52"/>
  </w:style>
  <w:style w:type="character" w:customStyle="1" w:styleId="WW8Num7z4">
    <w:name w:val="WW8Num7z4"/>
    <w:rsid w:val="00D74C52"/>
  </w:style>
  <w:style w:type="character" w:customStyle="1" w:styleId="WW8Num7z5">
    <w:name w:val="WW8Num7z5"/>
    <w:rsid w:val="00D74C52"/>
  </w:style>
  <w:style w:type="character" w:customStyle="1" w:styleId="WW8Num7z6">
    <w:name w:val="WW8Num7z6"/>
    <w:rsid w:val="00D74C52"/>
  </w:style>
  <w:style w:type="character" w:customStyle="1" w:styleId="WW8Num7z7">
    <w:name w:val="WW8Num7z7"/>
    <w:rsid w:val="00D74C52"/>
  </w:style>
  <w:style w:type="character" w:customStyle="1" w:styleId="WW8Num7z8">
    <w:name w:val="WW8Num7z8"/>
    <w:rsid w:val="00D74C52"/>
  </w:style>
  <w:style w:type="character" w:customStyle="1" w:styleId="WW8Num8z4">
    <w:name w:val="WW8Num8z4"/>
    <w:rsid w:val="00D74C52"/>
  </w:style>
  <w:style w:type="character" w:customStyle="1" w:styleId="WW8Num8z5">
    <w:name w:val="WW8Num8z5"/>
    <w:rsid w:val="00D74C52"/>
  </w:style>
  <w:style w:type="character" w:customStyle="1" w:styleId="WW8Num8z6">
    <w:name w:val="WW8Num8z6"/>
    <w:rsid w:val="00D74C52"/>
  </w:style>
  <w:style w:type="character" w:customStyle="1" w:styleId="WW8Num8z7">
    <w:name w:val="WW8Num8z7"/>
    <w:rsid w:val="00D74C52"/>
  </w:style>
  <w:style w:type="character" w:customStyle="1" w:styleId="WW8Num8z8">
    <w:name w:val="WW8Num8z8"/>
    <w:rsid w:val="00D74C52"/>
  </w:style>
  <w:style w:type="character" w:customStyle="1" w:styleId="WW8Num9z1">
    <w:name w:val="WW8Num9z1"/>
    <w:rsid w:val="00D74C52"/>
  </w:style>
  <w:style w:type="character" w:customStyle="1" w:styleId="WW8Num9z2">
    <w:name w:val="WW8Num9z2"/>
    <w:rsid w:val="00D74C52"/>
  </w:style>
  <w:style w:type="character" w:customStyle="1" w:styleId="WW8Num9z3">
    <w:name w:val="WW8Num9z3"/>
    <w:rsid w:val="00D74C52"/>
  </w:style>
  <w:style w:type="character" w:customStyle="1" w:styleId="WW8Num9z4">
    <w:name w:val="WW8Num9z4"/>
    <w:rsid w:val="00D74C52"/>
  </w:style>
  <w:style w:type="character" w:customStyle="1" w:styleId="WW8Num9z5">
    <w:name w:val="WW8Num9z5"/>
    <w:rsid w:val="00D74C52"/>
  </w:style>
  <w:style w:type="character" w:customStyle="1" w:styleId="WW8Num9z6">
    <w:name w:val="WW8Num9z6"/>
    <w:rsid w:val="00D74C52"/>
  </w:style>
  <w:style w:type="character" w:customStyle="1" w:styleId="WW8Num9z7">
    <w:name w:val="WW8Num9z7"/>
    <w:rsid w:val="00D74C52"/>
  </w:style>
  <w:style w:type="character" w:customStyle="1" w:styleId="WW8Num9z8">
    <w:name w:val="WW8Num9z8"/>
    <w:rsid w:val="00D74C52"/>
  </w:style>
  <w:style w:type="character" w:customStyle="1" w:styleId="WW8Num10z0">
    <w:name w:val="WW8Num10z0"/>
    <w:rsid w:val="00D74C52"/>
    <w:rPr>
      <w:rFonts w:ascii="Symbol" w:eastAsia="Times New Roman" w:hAnsi="Symbol" w:cs="Times New Roman"/>
    </w:rPr>
  </w:style>
  <w:style w:type="character" w:customStyle="1" w:styleId="WW8Num10z1">
    <w:name w:val="WW8Num10z1"/>
    <w:rsid w:val="00D74C52"/>
    <w:rPr>
      <w:rFonts w:ascii="Courier New" w:hAnsi="Courier New" w:cs="Courier New"/>
    </w:rPr>
  </w:style>
  <w:style w:type="character" w:customStyle="1" w:styleId="WW8Num10z2">
    <w:name w:val="WW8Num10z2"/>
    <w:rsid w:val="00D74C52"/>
    <w:rPr>
      <w:rFonts w:ascii="Wingdings" w:hAnsi="Wingdings" w:cs="Wingdings"/>
    </w:rPr>
  </w:style>
  <w:style w:type="character" w:customStyle="1" w:styleId="WW8Num10z3">
    <w:name w:val="WW8Num10z3"/>
    <w:rsid w:val="00D74C52"/>
    <w:rPr>
      <w:rFonts w:ascii="Symbol" w:hAnsi="Symbol" w:cs="Symbol"/>
    </w:rPr>
  </w:style>
  <w:style w:type="character" w:customStyle="1" w:styleId="WW8Num10z4">
    <w:name w:val="WW8Num10z4"/>
    <w:rsid w:val="00D74C52"/>
  </w:style>
  <w:style w:type="character" w:customStyle="1" w:styleId="WW8Num10z5">
    <w:name w:val="WW8Num10z5"/>
    <w:rsid w:val="00D74C52"/>
  </w:style>
  <w:style w:type="character" w:customStyle="1" w:styleId="WW8Num10z6">
    <w:name w:val="WW8Num10z6"/>
    <w:rsid w:val="00D74C52"/>
  </w:style>
  <w:style w:type="character" w:customStyle="1" w:styleId="WW8Num10z7">
    <w:name w:val="WW8Num10z7"/>
    <w:rsid w:val="00D74C52"/>
  </w:style>
  <w:style w:type="character" w:customStyle="1" w:styleId="WW8Num10z8">
    <w:name w:val="WW8Num10z8"/>
    <w:rsid w:val="00D74C52"/>
  </w:style>
  <w:style w:type="character" w:customStyle="1" w:styleId="WW8Num2z3">
    <w:name w:val="WW8Num2z3"/>
    <w:rsid w:val="00D74C52"/>
    <w:rPr>
      <w:rFonts w:ascii="Symbol" w:hAnsi="Symbol" w:cs="Symbol"/>
    </w:rPr>
  </w:style>
  <w:style w:type="character" w:customStyle="1" w:styleId="WW8Num4z1">
    <w:name w:val="WW8Num4z1"/>
    <w:rsid w:val="00D74C52"/>
  </w:style>
  <w:style w:type="character" w:customStyle="1" w:styleId="WW8Num4z2">
    <w:name w:val="WW8Num4z2"/>
    <w:rsid w:val="00D74C52"/>
  </w:style>
  <w:style w:type="character" w:customStyle="1" w:styleId="WW8Num4z3">
    <w:name w:val="WW8Num4z3"/>
    <w:rsid w:val="00D74C52"/>
  </w:style>
  <w:style w:type="character" w:customStyle="1" w:styleId="WW8Num4z4">
    <w:name w:val="WW8Num4z4"/>
    <w:rsid w:val="00D74C52"/>
  </w:style>
  <w:style w:type="character" w:customStyle="1" w:styleId="WW8Num4z5">
    <w:name w:val="WW8Num4z5"/>
    <w:rsid w:val="00D74C52"/>
  </w:style>
  <w:style w:type="character" w:customStyle="1" w:styleId="WW8Num4z6">
    <w:name w:val="WW8Num4z6"/>
    <w:rsid w:val="00D74C52"/>
  </w:style>
  <w:style w:type="character" w:customStyle="1" w:styleId="WW8Num4z7">
    <w:name w:val="WW8Num4z7"/>
    <w:rsid w:val="00D74C52"/>
  </w:style>
  <w:style w:type="character" w:customStyle="1" w:styleId="WW8Num4z8">
    <w:name w:val="WW8Num4z8"/>
    <w:rsid w:val="00D74C52"/>
  </w:style>
  <w:style w:type="character" w:customStyle="1" w:styleId="WW8Num5z1">
    <w:name w:val="WW8Num5z1"/>
    <w:rsid w:val="00D74C52"/>
    <w:rPr>
      <w:sz w:val="28"/>
      <w:szCs w:val="28"/>
      <w:lang w:val="uk-UA"/>
    </w:rPr>
  </w:style>
  <w:style w:type="character" w:customStyle="1" w:styleId="WW8Num5z2">
    <w:name w:val="WW8Num5z2"/>
    <w:rsid w:val="00D74C52"/>
  </w:style>
  <w:style w:type="character" w:customStyle="1" w:styleId="WW8Num5z3">
    <w:name w:val="WW8Num5z3"/>
    <w:rsid w:val="00D74C52"/>
  </w:style>
  <w:style w:type="character" w:customStyle="1" w:styleId="WW8Num5z4">
    <w:name w:val="WW8Num5z4"/>
    <w:rsid w:val="00D74C52"/>
  </w:style>
  <w:style w:type="character" w:customStyle="1" w:styleId="WW8Num5z5">
    <w:name w:val="WW8Num5z5"/>
    <w:rsid w:val="00D74C52"/>
  </w:style>
  <w:style w:type="character" w:customStyle="1" w:styleId="WW8Num5z6">
    <w:name w:val="WW8Num5z6"/>
    <w:rsid w:val="00D74C52"/>
  </w:style>
  <w:style w:type="character" w:customStyle="1" w:styleId="WW8Num5z7">
    <w:name w:val="WW8Num5z7"/>
    <w:rsid w:val="00D74C52"/>
  </w:style>
  <w:style w:type="character" w:customStyle="1" w:styleId="WW8Num5z8">
    <w:name w:val="WW8Num5z8"/>
    <w:rsid w:val="00D74C52"/>
  </w:style>
  <w:style w:type="character" w:customStyle="1" w:styleId="WW8Num6z1">
    <w:name w:val="WW8Num6z1"/>
    <w:rsid w:val="00D74C52"/>
    <w:rPr>
      <w:rFonts w:ascii="Times New Roman" w:eastAsia="Times New Roman" w:hAnsi="Times New Roman" w:cs="Times New Roman"/>
    </w:rPr>
  </w:style>
  <w:style w:type="character" w:customStyle="1" w:styleId="WW8Num6z2">
    <w:name w:val="WW8Num6z2"/>
    <w:rsid w:val="00D74C52"/>
  </w:style>
  <w:style w:type="character" w:customStyle="1" w:styleId="WW8Num6z3">
    <w:name w:val="WW8Num6z3"/>
    <w:rsid w:val="00D74C52"/>
  </w:style>
  <w:style w:type="character" w:customStyle="1" w:styleId="WW8Num6z4">
    <w:name w:val="WW8Num6z4"/>
    <w:rsid w:val="00D74C52"/>
  </w:style>
  <w:style w:type="character" w:customStyle="1" w:styleId="WW8Num6z5">
    <w:name w:val="WW8Num6z5"/>
    <w:rsid w:val="00D74C52"/>
  </w:style>
  <w:style w:type="character" w:customStyle="1" w:styleId="WW8Num6z6">
    <w:name w:val="WW8Num6z6"/>
    <w:rsid w:val="00D74C52"/>
  </w:style>
  <w:style w:type="character" w:customStyle="1" w:styleId="WW8Num6z7">
    <w:name w:val="WW8Num6z7"/>
    <w:rsid w:val="00D74C52"/>
  </w:style>
  <w:style w:type="character" w:customStyle="1" w:styleId="WW8Num6z8">
    <w:name w:val="WW8Num6z8"/>
    <w:rsid w:val="00D74C52"/>
  </w:style>
  <w:style w:type="character" w:customStyle="1" w:styleId="WW8Num11z0">
    <w:name w:val="WW8Num11z0"/>
    <w:rsid w:val="00D74C52"/>
  </w:style>
  <w:style w:type="character" w:customStyle="1" w:styleId="WW8Num12z0">
    <w:name w:val="WW8Num12z0"/>
    <w:rsid w:val="00D74C5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D74C52"/>
  </w:style>
  <w:style w:type="character" w:customStyle="1" w:styleId="WW8Num12z3">
    <w:name w:val="WW8Num12z3"/>
    <w:rsid w:val="00D74C52"/>
  </w:style>
  <w:style w:type="character" w:customStyle="1" w:styleId="WW8Num12z4">
    <w:name w:val="WW8Num12z4"/>
    <w:rsid w:val="00D74C52"/>
  </w:style>
  <w:style w:type="character" w:customStyle="1" w:styleId="WW8Num12z5">
    <w:name w:val="WW8Num12z5"/>
    <w:rsid w:val="00D74C52"/>
  </w:style>
  <w:style w:type="character" w:customStyle="1" w:styleId="WW8Num12z6">
    <w:name w:val="WW8Num12z6"/>
    <w:rsid w:val="00D74C52"/>
  </w:style>
  <w:style w:type="character" w:customStyle="1" w:styleId="WW8Num12z7">
    <w:name w:val="WW8Num12z7"/>
    <w:rsid w:val="00D74C52"/>
  </w:style>
  <w:style w:type="character" w:customStyle="1" w:styleId="WW8Num12z8">
    <w:name w:val="WW8Num12z8"/>
    <w:rsid w:val="00D74C52"/>
  </w:style>
  <w:style w:type="character" w:customStyle="1" w:styleId="WW8Num13z0">
    <w:name w:val="WW8Num13z0"/>
    <w:rsid w:val="00D74C52"/>
  </w:style>
  <w:style w:type="character" w:customStyle="1" w:styleId="WW8Num13z1">
    <w:name w:val="WW8Num13z1"/>
    <w:rsid w:val="00D74C52"/>
  </w:style>
  <w:style w:type="character" w:customStyle="1" w:styleId="WW8Num13z2">
    <w:name w:val="WW8Num13z2"/>
    <w:rsid w:val="00D74C52"/>
  </w:style>
  <w:style w:type="character" w:customStyle="1" w:styleId="WW8Num13z3">
    <w:name w:val="WW8Num13z3"/>
    <w:rsid w:val="00D74C52"/>
  </w:style>
  <w:style w:type="character" w:customStyle="1" w:styleId="WW8Num13z4">
    <w:name w:val="WW8Num13z4"/>
    <w:rsid w:val="00D74C52"/>
  </w:style>
  <w:style w:type="character" w:customStyle="1" w:styleId="WW8Num13z5">
    <w:name w:val="WW8Num13z5"/>
    <w:rsid w:val="00D74C52"/>
  </w:style>
  <w:style w:type="character" w:customStyle="1" w:styleId="WW8Num13z6">
    <w:name w:val="WW8Num13z6"/>
    <w:rsid w:val="00D74C52"/>
  </w:style>
  <w:style w:type="character" w:customStyle="1" w:styleId="WW8Num13z7">
    <w:name w:val="WW8Num13z7"/>
    <w:rsid w:val="00D74C52"/>
  </w:style>
  <w:style w:type="character" w:customStyle="1" w:styleId="WW8Num13z8">
    <w:name w:val="WW8Num13z8"/>
    <w:rsid w:val="00D74C52"/>
  </w:style>
  <w:style w:type="character" w:customStyle="1" w:styleId="WW8Num14z0">
    <w:name w:val="WW8Num14z0"/>
    <w:rsid w:val="00D74C52"/>
  </w:style>
  <w:style w:type="character" w:customStyle="1" w:styleId="WW8Num14z1">
    <w:name w:val="WW8Num14z1"/>
    <w:rsid w:val="00D74C52"/>
  </w:style>
  <w:style w:type="character" w:customStyle="1" w:styleId="WW8Num14z2">
    <w:name w:val="WW8Num14z2"/>
    <w:rsid w:val="00D74C52"/>
  </w:style>
  <w:style w:type="character" w:customStyle="1" w:styleId="WW8Num14z3">
    <w:name w:val="WW8Num14z3"/>
    <w:rsid w:val="00D74C52"/>
  </w:style>
  <w:style w:type="character" w:customStyle="1" w:styleId="WW8Num14z4">
    <w:name w:val="WW8Num14z4"/>
    <w:rsid w:val="00D74C52"/>
  </w:style>
  <w:style w:type="character" w:customStyle="1" w:styleId="WW8Num14z5">
    <w:name w:val="WW8Num14z5"/>
    <w:rsid w:val="00D74C52"/>
  </w:style>
  <w:style w:type="character" w:customStyle="1" w:styleId="WW8Num14z6">
    <w:name w:val="WW8Num14z6"/>
    <w:rsid w:val="00D74C52"/>
  </w:style>
  <w:style w:type="character" w:customStyle="1" w:styleId="WW8Num14z7">
    <w:name w:val="WW8Num14z7"/>
    <w:rsid w:val="00D74C52"/>
  </w:style>
  <w:style w:type="character" w:customStyle="1" w:styleId="WW8Num14z8">
    <w:name w:val="WW8Num14z8"/>
    <w:rsid w:val="00D74C52"/>
  </w:style>
  <w:style w:type="character" w:customStyle="1" w:styleId="WW8Num17z0">
    <w:name w:val="WW8Num17z0"/>
    <w:rsid w:val="00D74C52"/>
  </w:style>
  <w:style w:type="character" w:customStyle="1" w:styleId="WW8Num17z1">
    <w:name w:val="WW8Num17z1"/>
    <w:rsid w:val="00D74C52"/>
  </w:style>
  <w:style w:type="character" w:customStyle="1" w:styleId="WW8Num17z2">
    <w:name w:val="WW8Num17z2"/>
    <w:rsid w:val="00D74C52"/>
  </w:style>
  <w:style w:type="character" w:customStyle="1" w:styleId="WW8Num17z3">
    <w:name w:val="WW8Num17z3"/>
    <w:rsid w:val="00D74C52"/>
  </w:style>
  <w:style w:type="character" w:customStyle="1" w:styleId="WW8Num17z4">
    <w:name w:val="WW8Num17z4"/>
    <w:rsid w:val="00D74C52"/>
  </w:style>
  <w:style w:type="character" w:customStyle="1" w:styleId="WW8Num17z5">
    <w:name w:val="WW8Num17z5"/>
    <w:rsid w:val="00D74C52"/>
  </w:style>
  <w:style w:type="character" w:customStyle="1" w:styleId="WW8Num17z6">
    <w:name w:val="WW8Num17z6"/>
    <w:rsid w:val="00D74C52"/>
  </w:style>
  <w:style w:type="character" w:customStyle="1" w:styleId="WW8Num17z7">
    <w:name w:val="WW8Num17z7"/>
    <w:rsid w:val="00D74C52"/>
  </w:style>
  <w:style w:type="character" w:customStyle="1" w:styleId="WW8Num17z8">
    <w:name w:val="WW8Num17z8"/>
    <w:rsid w:val="00D74C52"/>
  </w:style>
  <w:style w:type="character" w:customStyle="1" w:styleId="WW8Num18z0">
    <w:name w:val="WW8Num18z0"/>
    <w:rsid w:val="00D74C52"/>
    <w:rPr>
      <w:rFonts w:ascii="Symbol" w:eastAsia="Times New Roman" w:hAnsi="Symbol" w:cs="Times New Roman"/>
    </w:rPr>
  </w:style>
  <w:style w:type="character" w:customStyle="1" w:styleId="WW8Num18z1">
    <w:name w:val="WW8Num18z1"/>
    <w:rsid w:val="00D74C52"/>
    <w:rPr>
      <w:rFonts w:ascii="Courier New" w:hAnsi="Courier New" w:cs="Courier New"/>
    </w:rPr>
  </w:style>
  <w:style w:type="character" w:customStyle="1" w:styleId="WW8Num18z2">
    <w:name w:val="WW8Num18z2"/>
    <w:rsid w:val="00D74C52"/>
    <w:rPr>
      <w:rFonts w:ascii="Wingdings" w:hAnsi="Wingdings" w:cs="Wingdings"/>
    </w:rPr>
  </w:style>
  <w:style w:type="character" w:customStyle="1" w:styleId="WW8Num18z3">
    <w:name w:val="WW8Num18z3"/>
    <w:rsid w:val="00D74C52"/>
    <w:rPr>
      <w:rFonts w:ascii="Symbol" w:hAnsi="Symbol" w:cs="Symbol"/>
    </w:rPr>
  </w:style>
  <w:style w:type="character" w:customStyle="1" w:styleId="WW8Num19z0">
    <w:name w:val="WW8Num19z0"/>
    <w:rsid w:val="00D74C52"/>
    <w:rPr>
      <w:b/>
      <w:bCs/>
      <w:sz w:val="28"/>
      <w:szCs w:val="28"/>
      <w:lang w:val="uk-UA"/>
    </w:rPr>
  </w:style>
  <w:style w:type="character" w:customStyle="1" w:styleId="WW8Num19z1">
    <w:name w:val="WW8Num19z1"/>
    <w:rsid w:val="00D74C52"/>
  </w:style>
  <w:style w:type="character" w:customStyle="1" w:styleId="WW8Num19z2">
    <w:name w:val="WW8Num19z2"/>
    <w:rsid w:val="00D74C52"/>
  </w:style>
  <w:style w:type="character" w:customStyle="1" w:styleId="WW8Num19z3">
    <w:name w:val="WW8Num19z3"/>
    <w:rsid w:val="00D74C52"/>
  </w:style>
  <w:style w:type="character" w:customStyle="1" w:styleId="WW8Num19z4">
    <w:name w:val="WW8Num19z4"/>
    <w:rsid w:val="00D74C52"/>
  </w:style>
  <w:style w:type="character" w:customStyle="1" w:styleId="WW8Num19z5">
    <w:name w:val="WW8Num19z5"/>
    <w:rsid w:val="00D74C52"/>
  </w:style>
  <w:style w:type="character" w:customStyle="1" w:styleId="WW8Num19z6">
    <w:name w:val="WW8Num19z6"/>
    <w:rsid w:val="00D74C52"/>
  </w:style>
  <w:style w:type="character" w:customStyle="1" w:styleId="WW8Num19z7">
    <w:name w:val="WW8Num19z7"/>
    <w:rsid w:val="00D74C52"/>
  </w:style>
  <w:style w:type="character" w:customStyle="1" w:styleId="WW8Num19z8">
    <w:name w:val="WW8Num19z8"/>
    <w:rsid w:val="00D74C52"/>
  </w:style>
  <w:style w:type="character" w:customStyle="1" w:styleId="WW8Num20z0">
    <w:name w:val="WW8Num20z0"/>
    <w:rsid w:val="00D74C52"/>
  </w:style>
  <w:style w:type="character" w:customStyle="1" w:styleId="WW8Num20z1">
    <w:name w:val="WW8Num20z1"/>
    <w:rsid w:val="00D74C52"/>
  </w:style>
  <w:style w:type="character" w:customStyle="1" w:styleId="WW8Num20z2">
    <w:name w:val="WW8Num20z2"/>
    <w:rsid w:val="00D74C52"/>
  </w:style>
  <w:style w:type="character" w:customStyle="1" w:styleId="WW8Num20z3">
    <w:name w:val="WW8Num20z3"/>
    <w:rsid w:val="00D74C52"/>
  </w:style>
  <w:style w:type="character" w:customStyle="1" w:styleId="WW8Num20z4">
    <w:name w:val="WW8Num20z4"/>
    <w:rsid w:val="00D74C52"/>
  </w:style>
  <w:style w:type="character" w:customStyle="1" w:styleId="WW8Num20z5">
    <w:name w:val="WW8Num20z5"/>
    <w:rsid w:val="00D74C52"/>
  </w:style>
  <w:style w:type="character" w:customStyle="1" w:styleId="WW8Num20z6">
    <w:name w:val="WW8Num20z6"/>
    <w:rsid w:val="00D74C52"/>
  </w:style>
  <w:style w:type="character" w:customStyle="1" w:styleId="WW8Num20z7">
    <w:name w:val="WW8Num20z7"/>
    <w:rsid w:val="00D74C52"/>
  </w:style>
  <w:style w:type="character" w:customStyle="1" w:styleId="WW8Num20z8">
    <w:name w:val="WW8Num20z8"/>
    <w:rsid w:val="00D74C52"/>
  </w:style>
  <w:style w:type="character" w:customStyle="1" w:styleId="WW8Num21z0">
    <w:name w:val="WW8Num21z0"/>
    <w:rsid w:val="00D74C52"/>
    <w:rPr>
      <w:rFonts w:ascii="Times New Roman" w:eastAsia="Times New Roman" w:hAnsi="Times New Roman" w:cs="Times New Roman"/>
    </w:rPr>
  </w:style>
  <w:style w:type="character" w:customStyle="1" w:styleId="WW8Num21z2">
    <w:name w:val="WW8Num21z2"/>
    <w:rsid w:val="00D74C52"/>
    <w:rPr>
      <w:rFonts w:ascii="Wingdings" w:hAnsi="Wingdings" w:cs="Wingdings"/>
    </w:rPr>
  </w:style>
  <w:style w:type="character" w:customStyle="1" w:styleId="WW8Num21z3">
    <w:name w:val="WW8Num21z3"/>
    <w:rsid w:val="00D74C52"/>
    <w:rPr>
      <w:rFonts w:ascii="Symbol" w:hAnsi="Symbol" w:cs="Symbol"/>
    </w:rPr>
  </w:style>
  <w:style w:type="character" w:customStyle="1" w:styleId="WW8Num21z4">
    <w:name w:val="WW8Num21z4"/>
    <w:rsid w:val="00D74C52"/>
    <w:rPr>
      <w:rFonts w:ascii="Courier New" w:hAnsi="Courier New" w:cs="Courier New"/>
    </w:rPr>
  </w:style>
  <w:style w:type="character" w:customStyle="1" w:styleId="WW8Num22z0">
    <w:name w:val="WW8Num22z0"/>
    <w:rsid w:val="00D74C52"/>
    <w:rPr>
      <w:rFonts w:ascii="Times New Roman" w:eastAsia="Times New Roman" w:hAnsi="Times New Roman" w:cs="Times New Roman"/>
    </w:rPr>
  </w:style>
  <w:style w:type="character" w:customStyle="1" w:styleId="WW8Num22z1">
    <w:name w:val="WW8Num22z1"/>
    <w:rsid w:val="00D74C52"/>
    <w:rPr>
      <w:rFonts w:ascii="Courier New" w:hAnsi="Courier New" w:cs="Courier New"/>
    </w:rPr>
  </w:style>
  <w:style w:type="character" w:customStyle="1" w:styleId="WW8Num22z2">
    <w:name w:val="WW8Num22z2"/>
    <w:rsid w:val="00D74C52"/>
    <w:rPr>
      <w:rFonts w:ascii="Wingdings" w:hAnsi="Wingdings" w:cs="Wingdings"/>
    </w:rPr>
  </w:style>
  <w:style w:type="character" w:customStyle="1" w:styleId="WW8Num22z3">
    <w:name w:val="WW8Num22z3"/>
    <w:rsid w:val="00D74C52"/>
    <w:rPr>
      <w:rFonts w:ascii="Symbol" w:hAnsi="Symbol" w:cs="Symbol"/>
    </w:rPr>
  </w:style>
  <w:style w:type="character" w:customStyle="1" w:styleId="WW8Num23z0">
    <w:name w:val="WW8Num23z0"/>
    <w:rsid w:val="00D74C52"/>
  </w:style>
  <w:style w:type="character" w:customStyle="1" w:styleId="WW8Num23z1">
    <w:name w:val="WW8Num23z1"/>
    <w:rsid w:val="00D74C52"/>
  </w:style>
  <w:style w:type="character" w:customStyle="1" w:styleId="WW8Num23z2">
    <w:name w:val="WW8Num23z2"/>
    <w:rsid w:val="00D74C52"/>
  </w:style>
  <w:style w:type="character" w:customStyle="1" w:styleId="WW8Num23z3">
    <w:name w:val="WW8Num23z3"/>
    <w:rsid w:val="00D74C52"/>
  </w:style>
  <w:style w:type="character" w:customStyle="1" w:styleId="WW8Num23z4">
    <w:name w:val="WW8Num23z4"/>
    <w:rsid w:val="00D74C52"/>
  </w:style>
  <w:style w:type="character" w:customStyle="1" w:styleId="WW8Num23z5">
    <w:name w:val="WW8Num23z5"/>
    <w:rsid w:val="00D74C52"/>
  </w:style>
  <w:style w:type="character" w:customStyle="1" w:styleId="WW8Num23z6">
    <w:name w:val="WW8Num23z6"/>
    <w:rsid w:val="00D74C52"/>
  </w:style>
  <w:style w:type="character" w:customStyle="1" w:styleId="WW8Num23z7">
    <w:name w:val="WW8Num23z7"/>
    <w:rsid w:val="00D74C52"/>
  </w:style>
  <w:style w:type="character" w:customStyle="1" w:styleId="WW8Num23z8">
    <w:name w:val="WW8Num23z8"/>
    <w:rsid w:val="00D74C52"/>
  </w:style>
  <w:style w:type="character" w:customStyle="1" w:styleId="WW8Num24z0">
    <w:name w:val="WW8Num24z0"/>
    <w:rsid w:val="00D74C52"/>
  </w:style>
  <w:style w:type="character" w:customStyle="1" w:styleId="WW8Num24z1">
    <w:name w:val="WW8Num24z1"/>
    <w:rsid w:val="00D74C52"/>
  </w:style>
  <w:style w:type="character" w:customStyle="1" w:styleId="WW8Num24z2">
    <w:name w:val="WW8Num24z2"/>
    <w:rsid w:val="00D74C52"/>
  </w:style>
  <w:style w:type="character" w:customStyle="1" w:styleId="WW8Num24z3">
    <w:name w:val="WW8Num24z3"/>
    <w:rsid w:val="00D74C52"/>
  </w:style>
  <w:style w:type="character" w:customStyle="1" w:styleId="WW8Num24z4">
    <w:name w:val="WW8Num24z4"/>
    <w:rsid w:val="00D74C52"/>
  </w:style>
  <w:style w:type="character" w:customStyle="1" w:styleId="WW8Num24z5">
    <w:name w:val="WW8Num24z5"/>
    <w:rsid w:val="00D74C52"/>
  </w:style>
  <w:style w:type="character" w:customStyle="1" w:styleId="WW8Num24z6">
    <w:name w:val="WW8Num24z6"/>
    <w:rsid w:val="00D74C52"/>
  </w:style>
  <w:style w:type="character" w:customStyle="1" w:styleId="WW8Num24z7">
    <w:name w:val="WW8Num24z7"/>
    <w:rsid w:val="00D74C52"/>
  </w:style>
  <w:style w:type="character" w:customStyle="1" w:styleId="WW8Num24z8">
    <w:name w:val="WW8Num24z8"/>
    <w:rsid w:val="00D74C52"/>
  </w:style>
  <w:style w:type="character" w:customStyle="1" w:styleId="WW8Num25z0">
    <w:name w:val="WW8Num25z0"/>
    <w:rsid w:val="00D74C52"/>
    <w:rPr>
      <w:rFonts w:ascii="Times New Roman" w:hAnsi="Times New Roman" w:cs="Times New Roman"/>
      <w:b w:val="0"/>
    </w:rPr>
  </w:style>
  <w:style w:type="character" w:customStyle="1" w:styleId="WW8Num25z1">
    <w:name w:val="WW8Num25z1"/>
    <w:rsid w:val="00D74C52"/>
  </w:style>
  <w:style w:type="character" w:customStyle="1" w:styleId="WW8Num25z2">
    <w:name w:val="WW8Num25z2"/>
    <w:rsid w:val="00D74C52"/>
  </w:style>
  <w:style w:type="character" w:customStyle="1" w:styleId="WW8Num25z3">
    <w:name w:val="WW8Num25z3"/>
    <w:rsid w:val="00D74C52"/>
  </w:style>
  <w:style w:type="character" w:customStyle="1" w:styleId="WW8Num25z4">
    <w:name w:val="WW8Num25z4"/>
    <w:rsid w:val="00D74C52"/>
  </w:style>
  <w:style w:type="character" w:customStyle="1" w:styleId="WW8Num25z5">
    <w:name w:val="WW8Num25z5"/>
    <w:rsid w:val="00D74C52"/>
  </w:style>
  <w:style w:type="character" w:customStyle="1" w:styleId="WW8Num25z6">
    <w:name w:val="WW8Num25z6"/>
    <w:rsid w:val="00D74C52"/>
  </w:style>
  <w:style w:type="character" w:customStyle="1" w:styleId="WW8Num25z7">
    <w:name w:val="WW8Num25z7"/>
    <w:rsid w:val="00D74C52"/>
  </w:style>
  <w:style w:type="character" w:customStyle="1" w:styleId="WW8Num25z8">
    <w:name w:val="WW8Num25z8"/>
    <w:rsid w:val="00D74C52"/>
  </w:style>
  <w:style w:type="character" w:customStyle="1" w:styleId="WW8Num26z0">
    <w:name w:val="WW8Num26z0"/>
    <w:rsid w:val="00D74C52"/>
    <w:rPr>
      <w:rFonts w:ascii="Times New Roman" w:hAnsi="Times New Roman" w:cs="Times New Roman"/>
      <w:b w:val="0"/>
    </w:rPr>
  </w:style>
  <w:style w:type="character" w:customStyle="1" w:styleId="WW8Num26z1">
    <w:name w:val="WW8Num26z1"/>
    <w:rsid w:val="00D74C52"/>
  </w:style>
  <w:style w:type="character" w:customStyle="1" w:styleId="WW8Num26z2">
    <w:name w:val="WW8Num26z2"/>
    <w:rsid w:val="00D74C52"/>
  </w:style>
  <w:style w:type="character" w:customStyle="1" w:styleId="WW8Num26z3">
    <w:name w:val="WW8Num26z3"/>
    <w:rsid w:val="00D74C52"/>
  </w:style>
  <w:style w:type="character" w:customStyle="1" w:styleId="WW8Num26z4">
    <w:name w:val="WW8Num26z4"/>
    <w:rsid w:val="00D74C52"/>
  </w:style>
  <w:style w:type="character" w:customStyle="1" w:styleId="WW8Num26z5">
    <w:name w:val="WW8Num26z5"/>
    <w:rsid w:val="00D74C52"/>
  </w:style>
  <w:style w:type="character" w:customStyle="1" w:styleId="WW8Num26z6">
    <w:name w:val="WW8Num26z6"/>
    <w:rsid w:val="00D74C52"/>
  </w:style>
  <w:style w:type="character" w:customStyle="1" w:styleId="WW8Num26z7">
    <w:name w:val="WW8Num26z7"/>
    <w:rsid w:val="00D74C52"/>
  </w:style>
  <w:style w:type="character" w:customStyle="1" w:styleId="WW8Num26z8">
    <w:name w:val="WW8Num26z8"/>
    <w:rsid w:val="00D74C52"/>
  </w:style>
  <w:style w:type="character" w:customStyle="1" w:styleId="10">
    <w:name w:val="Основной шрифт абзаца1"/>
    <w:rsid w:val="00D74C52"/>
  </w:style>
  <w:style w:type="character" w:styleId="a5">
    <w:name w:val="page number"/>
    <w:basedOn w:val="10"/>
    <w:rsid w:val="00D74C52"/>
  </w:style>
  <w:style w:type="character" w:styleId="a6">
    <w:name w:val="Hyperlink"/>
    <w:rsid w:val="00D74C52"/>
    <w:rPr>
      <w:color w:val="0000FF"/>
      <w:u w:val="single"/>
    </w:rPr>
  </w:style>
  <w:style w:type="character" w:customStyle="1" w:styleId="a7">
    <w:name w:val="Символ нумерации"/>
    <w:rsid w:val="00D74C52"/>
  </w:style>
  <w:style w:type="character" w:customStyle="1" w:styleId="a8">
    <w:name w:val="Маркеры списка"/>
    <w:rsid w:val="00D74C52"/>
    <w:rPr>
      <w:rFonts w:ascii="OpenSymbol" w:eastAsia="OpenSymbol" w:hAnsi="OpenSymbol" w:cs="OpenSymbol"/>
    </w:rPr>
  </w:style>
  <w:style w:type="character" w:styleId="a9">
    <w:name w:val="Strong"/>
    <w:qFormat/>
    <w:rsid w:val="00D74C52"/>
    <w:rPr>
      <w:b/>
      <w:bCs/>
    </w:rPr>
  </w:style>
  <w:style w:type="character" w:customStyle="1" w:styleId="NumberingSymbols">
    <w:name w:val="Numbering Symbols"/>
    <w:rsid w:val="00D74C52"/>
  </w:style>
  <w:style w:type="paragraph" w:customStyle="1" w:styleId="Heading">
    <w:name w:val="Heading"/>
    <w:basedOn w:val="a"/>
    <w:next w:val="aa"/>
    <w:rsid w:val="00D74C52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a">
    <w:name w:val="Body Text"/>
    <w:basedOn w:val="a"/>
    <w:rsid w:val="00D74C52"/>
    <w:pPr>
      <w:spacing w:after="120"/>
    </w:pPr>
  </w:style>
  <w:style w:type="paragraph" w:styleId="ab">
    <w:name w:val="List"/>
    <w:basedOn w:val="aa"/>
    <w:rsid w:val="00D74C52"/>
    <w:rPr>
      <w:rFonts w:cs="Mangal"/>
    </w:rPr>
  </w:style>
  <w:style w:type="paragraph" w:customStyle="1" w:styleId="11">
    <w:name w:val="Назва об'єкта1"/>
    <w:basedOn w:val="a"/>
    <w:rsid w:val="00D74C5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rsid w:val="00D74C52"/>
    <w:pPr>
      <w:suppressLineNumbers/>
    </w:pPr>
    <w:rPr>
      <w:rFonts w:cs="Mangal"/>
    </w:rPr>
  </w:style>
  <w:style w:type="paragraph" w:customStyle="1" w:styleId="ac">
    <w:name w:val="Заголовок"/>
    <w:basedOn w:val="a"/>
    <w:next w:val="aa"/>
    <w:rsid w:val="00D74C5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2">
    <w:name w:val="Название1"/>
    <w:basedOn w:val="a"/>
    <w:rsid w:val="00D74C52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D74C52"/>
    <w:pPr>
      <w:suppressLineNumbers/>
    </w:pPr>
    <w:rPr>
      <w:rFonts w:cs="Mangal"/>
    </w:rPr>
  </w:style>
  <w:style w:type="paragraph" w:styleId="ad">
    <w:name w:val="Body Text Indent"/>
    <w:basedOn w:val="a"/>
    <w:link w:val="ae"/>
    <w:rsid w:val="00D74C52"/>
    <w:pPr>
      <w:ind w:firstLine="567"/>
    </w:pPr>
    <w:rPr>
      <w:sz w:val="28"/>
      <w:lang w:val="uk-UA"/>
    </w:rPr>
  </w:style>
  <w:style w:type="paragraph" w:styleId="af">
    <w:name w:val="header"/>
    <w:basedOn w:val="a"/>
    <w:rsid w:val="00D74C52"/>
    <w:pPr>
      <w:tabs>
        <w:tab w:val="center" w:pos="4153"/>
        <w:tab w:val="right" w:pos="8306"/>
      </w:tabs>
    </w:pPr>
  </w:style>
  <w:style w:type="paragraph" w:styleId="af0">
    <w:name w:val="Title"/>
    <w:basedOn w:val="a"/>
    <w:next w:val="af1"/>
    <w:qFormat/>
    <w:rsid w:val="00D74C52"/>
    <w:pPr>
      <w:spacing w:line="360" w:lineRule="auto"/>
      <w:jc w:val="center"/>
    </w:pPr>
    <w:rPr>
      <w:caps/>
      <w:sz w:val="32"/>
      <w:lang w:val="uk-UA"/>
    </w:rPr>
  </w:style>
  <w:style w:type="paragraph" w:styleId="af1">
    <w:name w:val="Subtitle"/>
    <w:basedOn w:val="a"/>
    <w:next w:val="aa"/>
    <w:qFormat/>
    <w:rsid w:val="00D74C52"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rsid w:val="00D74C52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rsid w:val="00D74C52"/>
    <w:pPr>
      <w:spacing w:after="120"/>
    </w:pPr>
    <w:rPr>
      <w:sz w:val="16"/>
      <w:szCs w:val="16"/>
    </w:rPr>
  </w:style>
  <w:style w:type="paragraph" w:customStyle="1" w:styleId="af2">
    <w:name w:val="Знак"/>
    <w:basedOn w:val="a"/>
    <w:rsid w:val="00D74C52"/>
    <w:rPr>
      <w:rFonts w:ascii="Verdana" w:hAnsi="Verdana" w:cs="Verdana"/>
      <w:sz w:val="20"/>
      <w:szCs w:val="20"/>
      <w:lang w:val="en-US"/>
    </w:rPr>
  </w:style>
  <w:style w:type="paragraph" w:customStyle="1" w:styleId="af3">
    <w:name w:val="Знак Знак"/>
    <w:basedOn w:val="a"/>
    <w:rsid w:val="00D74C52"/>
    <w:rPr>
      <w:rFonts w:ascii="Verdana" w:hAnsi="Verdana" w:cs="Verdana"/>
      <w:sz w:val="28"/>
      <w:szCs w:val="28"/>
      <w:lang w:val="en-US"/>
    </w:rPr>
  </w:style>
  <w:style w:type="paragraph" w:styleId="af4">
    <w:name w:val="footer"/>
    <w:basedOn w:val="a"/>
    <w:link w:val="af5"/>
    <w:uiPriority w:val="99"/>
    <w:rsid w:val="00D74C52"/>
    <w:pPr>
      <w:tabs>
        <w:tab w:val="center" w:pos="4677"/>
        <w:tab w:val="right" w:pos="9355"/>
      </w:tabs>
    </w:pPr>
  </w:style>
  <w:style w:type="paragraph" w:customStyle="1" w:styleId="WW-">
    <w:name w:val="WW- Знак"/>
    <w:basedOn w:val="a"/>
    <w:rsid w:val="00D74C52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sid w:val="00D74C52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sid w:val="00D74C52"/>
    <w:rPr>
      <w:rFonts w:ascii="Verdana" w:hAnsi="Verdana" w:cs="Verdana"/>
      <w:sz w:val="20"/>
      <w:szCs w:val="20"/>
      <w:lang w:val="en-US"/>
    </w:rPr>
  </w:style>
  <w:style w:type="paragraph" w:styleId="af6">
    <w:name w:val="Balloon Text"/>
    <w:basedOn w:val="a"/>
    <w:rsid w:val="00D74C52"/>
    <w:rPr>
      <w:rFonts w:ascii="Tahoma" w:hAnsi="Tahoma" w:cs="Tahoma"/>
      <w:sz w:val="16"/>
      <w:szCs w:val="16"/>
    </w:rPr>
  </w:style>
  <w:style w:type="paragraph" w:styleId="af7">
    <w:name w:val="Normal (Web)"/>
    <w:basedOn w:val="a"/>
    <w:rsid w:val="00D74C52"/>
    <w:pPr>
      <w:spacing w:before="100" w:after="100"/>
    </w:pPr>
    <w:rPr>
      <w:rFonts w:eastAsia="SimSun"/>
      <w:lang w:val="uk-UA"/>
    </w:rPr>
  </w:style>
  <w:style w:type="paragraph" w:customStyle="1" w:styleId="14">
    <w:name w:val="Знак Знак1 Знак Знак Знак Знак"/>
    <w:basedOn w:val="a"/>
    <w:rsid w:val="00D74C52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sid w:val="00D74C52"/>
    <w:rPr>
      <w:rFonts w:ascii="Verdana" w:hAnsi="Verdana" w:cs="Verdana"/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rsid w:val="00D74C52"/>
    <w:rPr>
      <w:rFonts w:ascii="Verdana" w:hAnsi="Verdana" w:cs="Verdana"/>
      <w:sz w:val="20"/>
      <w:szCs w:val="20"/>
      <w:lang w:val="uk-UA"/>
    </w:rPr>
  </w:style>
  <w:style w:type="paragraph" w:customStyle="1" w:styleId="15">
    <w:name w:val="Знак Знак1 Знак Знак Знак Знак Знак Знак Знак Знак Знак Знак"/>
    <w:basedOn w:val="a"/>
    <w:rsid w:val="00D74C52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 Знак Знак Знак Знак Знак Знак1 Знак Знак Знак Знак Знак Знак"/>
    <w:basedOn w:val="a"/>
    <w:rsid w:val="00D74C52"/>
    <w:rPr>
      <w:rFonts w:ascii="Verdana" w:hAnsi="Verdana" w:cs="Verdana"/>
      <w:sz w:val="20"/>
      <w:szCs w:val="20"/>
      <w:lang w:val="en-US"/>
    </w:rPr>
  </w:style>
  <w:style w:type="paragraph" w:customStyle="1" w:styleId="17">
    <w:name w:val="Знак Знак1 Знак Знак Знак Знак Знак Знак Знак Знак Знак Знак Знак Знак Знак Знак Знак Знак Знак Знак Знак Знак"/>
    <w:basedOn w:val="a"/>
    <w:rsid w:val="00D74C52"/>
    <w:rPr>
      <w:rFonts w:ascii="Verdana" w:hAnsi="Verdana" w:cs="Verdana"/>
      <w:sz w:val="20"/>
      <w:szCs w:val="20"/>
      <w:lang w:val="en-US"/>
    </w:rPr>
  </w:style>
  <w:style w:type="paragraph" w:styleId="af9">
    <w:name w:val="List Paragraph"/>
    <w:basedOn w:val="a"/>
    <w:uiPriority w:val="34"/>
    <w:qFormat/>
    <w:rsid w:val="00D74C52"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8">
    <w:name w:val="Знак Знак1 Знак Знак Знак Знак Знак Знак Знак Знак Знак Знак Знак Знак Знак Знак Знак Знак Знак"/>
    <w:basedOn w:val="a"/>
    <w:rsid w:val="00D74C52"/>
    <w:rPr>
      <w:rFonts w:ascii="Verdana" w:hAnsi="Verdana" w:cs="Verdana"/>
      <w:sz w:val="20"/>
      <w:szCs w:val="20"/>
      <w:lang w:val="en-US"/>
    </w:rPr>
  </w:style>
  <w:style w:type="paragraph" w:customStyle="1" w:styleId="afa">
    <w:name w:val="Содержимое таблицы"/>
    <w:basedOn w:val="a"/>
    <w:rsid w:val="00D74C52"/>
    <w:pPr>
      <w:suppressLineNumbers/>
    </w:pPr>
  </w:style>
  <w:style w:type="paragraph" w:customStyle="1" w:styleId="afb">
    <w:name w:val="Заголовок таблицы"/>
    <w:basedOn w:val="afa"/>
    <w:rsid w:val="00D74C52"/>
    <w:pPr>
      <w:jc w:val="center"/>
    </w:pPr>
    <w:rPr>
      <w:b/>
      <w:bCs/>
    </w:rPr>
  </w:style>
  <w:style w:type="paragraph" w:customStyle="1" w:styleId="afc">
    <w:name w:val="Содержимое врезки"/>
    <w:basedOn w:val="aa"/>
    <w:rsid w:val="00D74C52"/>
  </w:style>
  <w:style w:type="paragraph" w:customStyle="1" w:styleId="19">
    <w:name w:val="Знак Знак Знак Знак Знак Знак1 Знак"/>
    <w:basedOn w:val="a"/>
    <w:rsid w:val="00D74C52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a">
    <w:name w:val="Підпис1"/>
    <w:basedOn w:val="a"/>
    <w:rsid w:val="00D74C52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rsid w:val="00D74C52"/>
    <w:pPr>
      <w:suppressLineNumbers/>
    </w:pPr>
  </w:style>
  <w:style w:type="paragraph" w:customStyle="1" w:styleId="TableHeading">
    <w:name w:val="Table Heading"/>
    <w:basedOn w:val="TableContents"/>
    <w:rsid w:val="00D74C52"/>
    <w:pPr>
      <w:jc w:val="center"/>
    </w:pPr>
    <w:rPr>
      <w:b/>
      <w:bCs/>
    </w:rPr>
  </w:style>
  <w:style w:type="paragraph" w:customStyle="1" w:styleId="Framecontents">
    <w:name w:val="Frame contents"/>
    <w:basedOn w:val="aa"/>
    <w:rsid w:val="00D74C52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d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5">
    <w:name w:val="Нижній колонтитул Знак"/>
    <w:link w:val="af4"/>
    <w:uiPriority w:val="99"/>
    <w:rsid w:val="00897E0C"/>
    <w:rPr>
      <w:sz w:val="24"/>
      <w:szCs w:val="24"/>
      <w:lang w:eastAsia="ar-SA"/>
    </w:rPr>
  </w:style>
  <w:style w:type="paragraph" w:customStyle="1" w:styleId="afe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0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4">
    <w:name w:val="Знак Знак Знак"/>
    <w:basedOn w:val="a"/>
    <w:link w:val="a3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1">
    <w:name w:val="FollowedHyperlink"/>
    <w:uiPriority w:val="99"/>
    <w:semiHidden/>
    <w:unhideWhenUsed/>
    <w:rsid w:val="008A02FB"/>
    <w:rPr>
      <w:color w:val="800080"/>
      <w:u w:val="single"/>
    </w:rPr>
  </w:style>
  <w:style w:type="paragraph" w:customStyle="1" w:styleId="tc2">
    <w:name w:val="tc2"/>
    <w:basedOn w:val="a"/>
    <w:rsid w:val="002729A1"/>
    <w:pPr>
      <w:suppressAutoHyphens w:val="0"/>
      <w:spacing w:line="300" w:lineRule="atLeast"/>
      <w:jc w:val="center"/>
    </w:pPr>
    <w:rPr>
      <w:lang w:eastAsia="ru-RU"/>
    </w:rPr>
  </w:style>
  <w:style w:type="character" w:customStyle="1" w:styleId="30">
    <w:name w:val="Заголовок 3 Знак"/>
    <w:link w:val="3"/>
    <w:uiPriority w:val="9"/>
    <w:semiHidden/>
    <w:rsid w:val="002729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styleId="aff2">
    <w:name w:val="Table Grid"/>
    <w:basedOn w:val="a1"/>
    <w:uiPriority w:val="59"/>
    <w:rsid w:val="00B7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ий текст з відступом Знак"/>
    <w:link w:val="ad"/>
    <w:rsid w:val="00CD2E98"/>
    <w:rPr>
      <w:sz w:val="28"/>
      <w:szCs w:val="24"/>
      <w:lang w:eastAsia="ar-SA"/>
    </w:rPr>
  </w:style>
  <w:style w:type="character" w:customStyle="1" w:styleId="docdata">
    <w:name w:val="docdata"/>
    <w:aliases w:val="docy,v5,1794,baiaagaaboqcaaad+wqaaaujbqaaaaaaaaaaaaaaaaaaaaaaaaaaaaaaaaaaaaaaaaaaaaaaaaaaaaaaaaaaaaaaaaaaaaaaaaaaaaaaaaaaaaaaaaaaaaaaaaaaaaaaaaaaaaaaaaaaaaaaaaaaaaaaaaaaaaaaaaaaaaaaaaaaaaaaaaaaaaaaaaaaaaaaaaaaaaaaaaaaaaaaaaaaaaaaaaaaaaaaaaaaaaaa"/>
    <w:basedOn w:val="a0"/>
    <w:rsid w:val="002466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3571D-7CD9-4DBA-8D9B-A1DBFDBB7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1826</Words>
  <Characters>1041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cp:lastModifiedBy>Secretary</cp:lastModifiedBy>
  <cp:revision>2</cp:revision>
  <cp:lastPrinted>2023-05-17T08:35:00Z</cp:lastPrinted>
  <dcterms:created xsi:type="dcterms:W3CDTF">2023-09-26T09:14:00Z</dcterms:created>
  <dcterms:modified xsi:type="dcterms:W3CDTF">2023-09-26T09:14:00Z</dcterms:modified>
</cp:coreProperties>
</file>